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F27A" w14:textId="5FF828F2" w:rsidR="00AA74C5" w:rsidRPr="00512AF7" w:rsidRDefault="009C7E3C" w:rsidP="009C7E3C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pl-PL"/>
        </w:rPr>
        <w:drawing>
          <wp:inline distT="0" distB="0" distL="0" distR="0" wp14:anchorId="14F676A2" wp14:editId="4E31D63B">
            <wp:extent cx="2719070" cy="2719070"/>
            <wp:effectExtent l="0" t="0" r="5080" b="508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2719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32D1AA" w14:textId="3F4A2EF9" w:rsidR="00387FF1" w:rsidRDefault="00387FF1" w:rsidP="00387FF1">
      <w:pPr>
        <w:jc w:val="center"/>
        <w:rPr>
          <w:rFonts w:ascii="Arial" w:hAnsi="Arial" w:cs="Arial"/>
          <w:b/>
          <w:sz w:val="32"/>
          <w:szCs w:val="32"/>
        </w:rPr>
      </w:pPr>
      <w:r w:rsidRPr="00512AF7">
        <w:rPr>
          <w:rFonts w:ascii="Arial" w:hAnsi="Arial" w:cs="Arial"/>
          <w:b/>
          <w:sz w:val="32"/>
          <w:szCs w:val="32"/>
        </w:rPr>
        <w:t xml:space="preserve">Regulamin </w:t>
      </w:r>
      <w:r w:rsidR="002A5B39">
        <w:rPr>
          <w:rFonts w:ascii="Arial" w:hAnsi="Arial" w:cs="Arial"/>
          <w:b/>
          <w:sz w:val="32"/>
          <w:szCs w:val="32"/>
        </w:rPr>
        <w:t>p</w:t>
      </w:r>
      <w:r w:rsidRPr="00512AF7">
        <w:rPr>
          <w:rFonts w:ascii="Arial" w:hAnsi="Arial" w:cs="Arial"/>
          <w:b/>
          <w:sz w:val="32"/>
          <w:szCs w:val="32"/>
        </w:rPr>
        <w:t xml:space="preserve">ostępowania </w:t>
      </w:r>
    </w:p>
    <w:p w14:paraId="1BF8D117" w14:textId="58E4A8C8" w:rsidR="00E710AC" w:rsidRPr="00512AF7" w:rsidRDefault="00BC7C63" w:rsidP="00387FF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na</w:t>
      </w:r>
    </w:p>
    <w:p w14:paraId="70D4677C" w14:textId="29D54F5B" w:rsidR="00D13F5F" w:rsidRPr="00D13F5F" w:rsidRDefault="00387FF1" w:rsidP="00D13F5F">
      <w:pPr>
        <w:jc w:val="center"/>
        <w:rPr>
          <w:rFonts w:ascii="Arial" w:hAnsi="Arial" w:cs="Arial"/>
          <w:b/>
          <w:bCs/>
          <w:i/>
          <w:sz w:val="32"/>
          <w:szCs w:val="32"/>
        </w:rPr>
      </w:pPr>
      <w:r w:rsidRPr="00BF5807">
        <w:rPr>
          <w:rFonts w:ascii="Arial" w:hAnsi="Arial" w:cs="Arial"/>
          <w:b/>
          <w:sz w:val="32"/>
          <w:szCs w:val="32"/>
        </w:rPr>
        <w:t xml:space="preserve"> </w:t>
      </w:r>
      <w:r w:rsidR="00D13F5F" w:rsidRPr="00D13F5F">
        <w:rPr>
          <w:rFonts w:ascii="Arial" w:hAnsi="Arial" w:cs="Arial"/>
          <w:b/>
          <w:bCs/>
          <w:i/>
          <w:sz w:val="32"/>
          <w:szCs w:val="32"/>
        </w:rPr>
        <w:t>„Wykonywanie obsługi konserwacyjno-serwisowej kotłowni i centrali wentylacyjnej”</w:t>
      </w:r>
    </w:p>
    <w:p w14:paraId="2647CB88" w14:textId="1D0C6207" w:rsidR="00C76301" w:rsidRPr="00BF5807" w:rsidRDefault="00C76301" w:rsidP="00387FF1">
      <w:pPr>
        <w:jc w:val="center"/>
        <w:rPr>
          <w:rFonts w:ascii="Arial" w:hAnsi="Arial" w:cs="Arial"/>
          <w:b/>
          <w:i/>
          <w:sz w:val="32"/>
          <w:szCs w:val="32"/>
        </w:rPr>
      </w:pPr>
    </w:p>
    <w:p w14:paraId="194C8D67" w14:textId="77777777" w:rsidR="00996120" w:rsidRPr="00996120" w:rsidRDefault="00DF0068" w:rsidP="0099612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CRZ:</w:t>
      </w:r>
      <w:r w:rsidR="00D0139E">
        <w:rPr>
          <w:rFonts w:ascii="Arial" w:hAnsi="Arial" w:cs="Arial"/>
          <w:b/>
          <w:sz w:val="32"/>
          <w:szCs w:val="32"/>
        </w:rPr>
        <w:t xml:space="preserve"> </w:t>
      </w:r>
      <w:r w:rsidR="00996120" w:rsidRPr="00996120">
        <w:rPr>
          <w:rFonts w:ascii="Arial" w:hAnsi="Arial" w:cs="Arial"/>
          <w:b/>
          <w:bCs/>
          <w:sz w:val="32"/>
          <w:szCs w:val="32"/>
        </w:rPr>
        <w:t>NP/OD/26/0291/OD/BAOD</w:t>
      </w:r>
    </w:p>
    <w:p w14:paraId="4C267FDF" w14:textId="77777777" w:rsidR="009C7E3C" w:rsidRDefault="009C7E3C" w:rsidP="009C7E3C">
      <w:pPr>
        <w:rPr>
          <w:rFonts w:ascii="Arial" w:hAnsi="Arial" w:cs="Arial"/>
          <w:sz w:val="20"/>
          <w:szCs w:val="20"/>
        </w:rPr>
      </w:pPr>
    </w:p>
    <w:p w14:paraId="3CCBBD18" w14:textId="2344ED3F" w:rsidR="00387FF1" w:rsidRPr="00BE3C2C" w:rsidRDefault="00BE3C2C" w:rsidP="00BE3C2C">
      <w:pPr>
        <w:tabs>
          <w:tab w:val="left" w:pos="6990"/>
        </w:tabs>
        <w:jc w:val="center"/>
        <w:rPr>
          <w:rFonts w:ascii="Arial" w:hAnsi="Arial" w:cs="Arial"/>
          <w:color w:val="FF0000"/>
          <w:sz w:val="40"/>
          <w:szCs w:val="40"/>
        </w:rPr>
      </w:pPr>
      <w:r w:rsidRPr="00BE3C2C">
        <w:rPr>
          <w:rFonts w:ascii="Arial" w:hAnsi="Arial" w:cs="Arial"/>
          <w:color w:val="FF0000"/>
          <w:sz w:val="40"/>
          <w:szCs w:val="40"/>
        </w:rPr>
        <w:t>ZAŁĄCZNIKI EDYTOWALNE</w:t>
      </w:r>
    </w:p>
    <w:p w14:paraId="6AC548FA" w14:textId="77777777" w:rsidR="00604743" w:rsidRDefault="00604743" w:rsidP="00604743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604743">
        <w:rPr>
          <w:rFonts w:ascii="Arial" w:hAnsi="Arial" w:cs="Arial"/>
          <w:b/>
          <w:sz w:val="20"/>
          <w:szCs w:val="20"/>
        </w:rPr>
        <w:t xml:space="preserve"> </w:t>
      </w:r>
    </w:p>
    <w:p w14:paraId="758C5245" w14:textId="09EAAC77" w:rsidR="00BE3C2C" w:rsidRDefault="00BE3C2C" w:rsidP="00BE3C2C">
      <w:pPr>
        <w:spacing w:before="120" w:after="120"/>
        <w:ind w:left="5954"/>
        <w:jc w:val="both"/>
        <w:rPr>
          <w:rFonts w:ascii="Arial" w:hAnsi="Arial" w:cs="Arial"/>
          <w:sz w:val="20"/>
          <w:szCs w:val="20"/>
        </w:rPr>
      </w:pPr>
    </w:p>
    <w:p w14:paraId="0AE71A24" w14:textId="5EE28070" w:rsidR="00BE3C2C" w:rsidRDefault="00BE3C2C" w:rsidP="00BE3C2C">
      <w:pPr>
        <w:spacing w:before="120" w:after="120"/>
        <w:ind w:left="5954"/>
        <w:jc w:val="both"/>
        <w:rPr>
          <w:rFonts w:ascii="Arial" w:hAnsi="Arial" w:cs="Arial"/>
          <w:sz w:val="20"/>
          <w:szCs w:val="20"/>
        </w:rPr>
      </w:pPr>
    </w:p>
    <w:p w14:paraId="32662CB8" w14:textId="14CE5521" w:rsidR="00BE3C2C" w:rsidRDefault="00BE3C2C" w:rsidP="00BE3C2C">
      <w:pPr>
        <w:spacing w:before="120" w:after="120"/>
        <w:ind w:left="5954"/>
        <w:jc w:val="both"/>
        <w:rPr>
          <w:rFonts w:ascii="Arial" w:hAnsi="Arial" w:cs="Arial"/>
          <w:sz w:val="20"/>
          <w:szCs w:val="20"/>
        </w:rPr>
      </w:pPr>
    </w:p>
    <w:p w14:paraId="4AA49500" w14:textId="26F4FBD1" w:rsidR="00BE3C2C" w:rsidRDefault="00BE3C2C" w:rsidP="00BE3C2C">
      <w:pPr>
        <w:spacing w:before="120" w:after="120"/>
        <w:ind w:left="5954"/>
        <w:jc w:val="both"/>
        <w:rPr>
          <w:rFonts w:ascii="Arial" w:hAnsi="Arial" w:cs="Arial"/>
          <w:sz w:val="20"/>
          <w:szCs w:val="20"/>
        </w:rPr>
      </w:pPr>
    </w:p>
    <w:p w14:paraId="1F6D3A19" w14:textId="3C5A9B43" w:rsidR="00BE3C2C" w:rsidRDefault="00BE3C2C" w:rsidP="00BE3C2C">
      <w:pPr>
        <w:spacing w:before="120" w:after="120"/>
        <w:ind w:left="5954"/>
        <w:jc w:val="both"/>
        <w:rPr>
          <w:rFonts w:ascii="Arial" w:hAnsi="Arial" w:cs="Arial"/>
          <w:sz w:val="20"/>
          <w:szCs w:val="20"/>
        </w:rPr>
      </w:pPr>
    </w:p>
    <w:p w14:paraId="7B032C6F" w14:textId="77777777" w:rsidR="00BE3C2C" w:rsidRDefault="00BE3C2C" w:rsidP="00BE3C2C">
      <w:pPr>
        <w:spacing w:before="120" w:after="120"/>
        <w:ind w:left="5954"/>
        <w:jc w:val="both"/>
        <w:rPr>
          <w:rFonts w:ascii="Arial" w:hAnsi="Arial" w:cs="Arial"/>
          <w:sz w:val="20"/>
          <w:szCs w:val="20"/>
        </w:rPr>
      </w:pPr>
    </w:p>
    <w:p w14:paraId="7BA32DA6" w14:textId="5BE0B35D" w:rsidR="006013B4" w:rsidRDefault="00C76301" w:rsidP="00604743">
      <w:pPr>
        <w:tabs>
          <w:tab w:val="left" w:pos="6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C6EF688" w14:textId="77521E96" w:rsidR="008602F3" w:rsidRDefault="008602F3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46C5A1A" w14:textId="6BC969CA" w:rsidR="00D13F5F" w:rsidRDefault="00D13F5F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41842AD" w14:textId="6158EBE9" w:rsidR="002831BC" w:rsidRDefault="009C7E3C" w:rsidP="009C7E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C76301" w:rsidRPr="004D3823">
        <w:rPr>
          <w:rFonts w:ascii="Arial" w:hAnsi="Arial" w:cs="Arial"/>
          <w:sz w:val="20"/>
          <w:szCs w:val="20"/>
        </w:rPr>
        <w:t xml:space="preserve">arszawa, </w:t>
      </w:r>
      <w:r w:rsidR="00C76301" w:rsidRPr="00680EE8">
        <w:rPr>
          <w:rFonts w:ascii="Arial" w:hAnsi="Arial" w:cs="Arial"/>
          <w:sz w:val="20"/>
          <w:szCs w:val="20"/>
        </w:rPr>
        <w:t xml:space="preserve">dnia </w:t>
      </w:r>
      <w:r w:rsidR="00996120">
        <w:rPr>
          <w:rFonts w:ascii="Arial" w:hAnsi="Arial" w:cs="Arial"/>
          <w:sz w:val="20"/>
          <w:szCs w:val="20"/>
        </w:rPr>
        <w:t>2</w:t>
      </w:r>
      <w:r w:rsidR="003759C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.02</w:t>
      </w:r>
      <w:r w:rsidR="007F5C1C">
        <w:rPr>
          <w:rFonts w:ascii="Arial" w:hAnsi="Arial" w:cs="Arial"/>
          <w:sz w:val="20"/>
          <w:szCs w:val="20"/>
        </w:rPr>
        <w:t>.2026</w:t>
      </w:r>
      <w:r>
        <w:rPr>
          <w:rFonts w:ascii="Arial" w:hAnsi="Arial" w:cs="Arial"/>
          <w:sz w:val="20"/>
          <w:szCs w:val="20"/>
        </w:rPr>
        <w:t>r.</w:t>
      </w:r>
    </w:p>
    <w:p w14:paraId="4E1AEE7F" w14:textId="7A3C6708" w:rsidR="00996120" w:rsidRDefault="00996120" w:rsidP="009C7E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A49A97F" w14:textId="76F85642" w:rsidR="00996120" w:rsidRDefault="00996120" w:rsidP="009C7E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0121C30" w14:textId="77777777" w:rsidR="00996120" w:rsidRDefault="00996120" w:rsidP="009C7E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5C2B0DA" w14:textId="09076860" w:rsidR="00001CAC" w:rsidRDefault="00001CAC" w:rsidP="009C7E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C3BE1CB" w14:textId="77777777" w:rsidR="00001CAC" w:rsidRDefault="00001CAC" w:rsidP="009C7E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65896CA" w14:textId="77777777" w:rsidR="00001CAC" w:rsidRDefault="00001CAC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4589A34C" w14:textId="003D2F9F" w:rsidR="00387FF1" w:rsidRPr="00C76301" w:rsidRDefault="00C447DD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D62B13">
        <w:rPr>
          <w:rFonts w:ascii="Arial" w:hAnsi="Arial" w:cs="Arial"/>
          <w:sz w:val="20"/>
          <w:szCs w:val="20"/>
        </w:rPr>
        <w:t>[</w:t>
      </w:r>
      <w:r w:rsidR="00387FF1" w:rsidRPr="0002162F">
        <w:rPr>
          <w:rFonts w:ascii="Arial" w:hAnsi="Arial" w:cs="Arial"/>
          <w:b/>
          <w:sz w:val="20"/>
          <w:szCs w:val="20"/>
        </w:rPr>
        <w:t>Załącznik nr 2</w:t>
      </w:r>
      <w:r w:rsidR="00387FF1" w:rsidRPr="0002162F">
        <w:rPr>
          <w:rFonts w:ascii="Arial" w:hAnsi="Arial" w:cs="Arial"/>
          <w:sz w:val="20"/>
          <w:szCs w:val="20"/>
        </w:rPr>
        <w:t xml:space="preserve"> do Regulaminu </w:t>
      </w:r>
      <w:r w:rsidR="008221BB" w:rsidRPr="0002162F">
        <w:rPr>
          <w:rFonts w:ascii="Arial" w:hAnsi="Arial" w:cs="Arial"/>
          <w:sz w:val="20"/>
          <w:szCs w:val="20"/>
        </w:rPr>
        <w:t>p</w:t>
      </w:r>
      <w:r w:rsidR="00387FF1" w:rsidRPr="0002162F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F24200" w14:textId="56696F99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4A26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A0D5D" w:rsidRPr="001A0D5D" w14:paraId="0D078CBB" w14:textId="77777777" w:rsidTr="00ED2DF4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1E04"/>
            <w:vAlign w:val="center"/>
          </w:tcPr>
          <w:p w14:paraId="2C7D27E6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706983" w14:textId="77777777" w:rsidR="001A0D5D" w:rsidRPr="001A0D5D" w:rsidRDefault="001A0D5D" w:rsidP="001A0D5D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6B8CA0F3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D5D" w:rsidRPr="001A0D5D" w14:paraId="3CCF45CC" w14:textId="77777777" w:rsidTr="00ED2DF4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81E04"/>
            <w:vAlign w:val="center"/>
          </w:tcPr>
          <w:p w14:paraId="75AE9E8C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47055F0A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341BD7FA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2B396764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402B70" w14:textId="77777777" w:rsidR="001A0D5D" w:rsidRPr="001A0D5D" w:rsidRDefault="001A0D5D" w:rsidP="001A0D5D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D5D" w:rsidRPr="001A0D5D" w14:paraId="03ADD6F3" w14:textId="77777777" w:rsidTr="00ED2DF4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81E04"/>
            <w:vAlign w:val="center"/>
          </w:tcPr>
          <w:p w14:paraId="76B58257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C563EA4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D5D" w:rsidRPr="001A0D5D" w14:paraId="65608326" w14:textId="77777777" w:rsidTr="00ED2DF4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81E04"/>
            <w:vAlign w:val="center"/>
          </w:tcPr>
          <w:p w14:paraId="726865D5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929E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D5D" w:rsidRPr="001A0D5D" w14:paraId="67C3D3AB" w14:textId="77777777" w:rsidTr="00ED2DF4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81E04"/>
            <w:vAlign w:val="center"/>
          </w:tcPr>
          <w:p w14:paraId="42943B25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DB53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D5D" w:rsidRPr="001A0D5D" w14:paraId="35B6AA2A" w14:textId="77777777" w:rsidTr="00ED2DF4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81E04"/>
            <w:vAlign w:val="center"/>
          </w:tcPr>
          <w:p w14:paraId="5E9C4320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1411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AE3043" w14:textId="77777777" w:rsidR="001A0D5D" w:rsidRDefault="001A0D5D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44A330" w14:textId="1C6371FB" w:rsidR="003D416E" w:rsidRPr="004A2432" w:rsidRDefault="003D416E" w:rsidP="008D37D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2432">
        <w:rPr>
          <w:rFonts w:ascii="Arial" w:hAnsi="Arial" w:cs="Arial"/>
          <w:sz w:val="20"/>
          <w:szCs w:val="20"/>
        </w:rPr>
        <w:t>*W przypadku złożenia oferty wspólnej należy zaznaczyć, kto jest liderem i podmiotem upoważnionym do reprezentowania pozostałych</w:t>
      </w:r>
      <w:r w:rsidR="009A34B3" w:rsidRPr="004A2432">
        <w:rPr>
          <w:rFonts w:ascii="Arial" w:hAnsi="Arial" w:cs="Arial"/>
          <w:sz w:val="20"/>
          <w:szCs w:val="20"/>
        </w:rPr>
        <w:t xml:space="preserve"> Wykonawców wspólnie ubiegających się o zakup</w:t>
      </w:r>
      <w:r w:rsidRPr="004A2432">
        <w:rPr>
          <w:rFonts w:ascii="Arial" w:hAnsi="Arial" w:cs="Arial"/>
          <w:sz w:val="20"/>
          <w:szCs w:val="20"/>
        </w:rPr>
        <w:t xml:space="preserve">. </w:t>
      </w:r>
    </w:p>
    <w:p w14:paraId="397D8B40" w14:textId="77777777" w:rsidR="002831BC" w:rsidRDefault="002831BC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</w:p>
    <w:p w14:paraId="3E07DF1C" w14:textId="77777777" w:rsidR="001A0D5D" w:rsidRPr="001A0D5D" w:rsidRDefault="001A0D5D" w:rsidP="001A0D5D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 w:rsidRPr="001A0D5D">
        <w:rPr>
          <w:rFonts w:ascii="Arial" w:hAnsi="Arial" w:cs="Arial"/>
          <w:b/>
          <w:sz w:val="20"/>
          <w:szCs w:val="20"/>
        </w:rPr>
        <w:t>myORLEN sp. z o.o.</w:t>
      </w:r>
    </w:p>
    <w:p w14:paraId="4F0714C8" w14:textId="77777777" w:rsidR="001A0D5D" w:rsidRPr="001A0D5D" w:rsidRDefault="001A0D5D" w:rsidP="001A0D5D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1A0D5D">
        <w:rPr>
          <w:rFonts w:ascii="Arial" w:hAnsi="Arial" w:cs="Arial"/>
          <w:sz w:val="20"/>
          <w:szCs w:val="20"/>
        </w:rPr>
        <w:t>ul. Jana Kazimierza 3,</w:t>
      </w:r>
    </w:p>
    <w:p w14:paraId="5957F523" w14:textId="5DB50DCD" w:rsidR="00387FF1" w:rsidRPr="00C76301" w:rsidRDefault="001A0D5D" w:rsidP="001A0D5D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1A0D5D">
        <w:rPr>
          <w:rFonts w:ascii="Arial" w:hAnsi="Arial" w:cs="Arial"/>
          <w:sz w:val="20"/>
          <w:szCs w:val="20"/>
        </w:rPr>
        <w:t>01-248 Warszawa</w:t>
      </w:r>
    </w:p>
    <w:p w14:paraId="04EF8353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77777777" w:rsidR="00387FF1" w:rsidRPr="002831BC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32"/>
          <w:szCs w:val="32"/>
        </w:rPr>
      </w:pPr>
      <w:r w:rsidRPr="002831BC">
        <w:rPr>
          <w:rFonts w:ascii="Arial" w:eastAsia="Calibri" w:hAnsi="Arial" w:cs="Arial"/>
          <w:b/>
          <w:spacing w:val="20"/>
          <w:sz w:val="32"/>
          <w:szCs w:val="32"/>
        </w:rPr>
        <w:t>O F E R T A</w:t>
      </w:r>
    </w:p>
    <w:p w14:paraId="65F5C047" w14:textId="294AFA97" w:rsidR="001A0D5D" w:rsidRDefault="00387FF1" w:rsidP="00387FF1">
      <w:pPr>
        <w:spacing w:after="12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BF5807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BF5807">
        <w:rPr>
          <w:rFonts w:ascii="Arial" w:eastAsia="Calibri" w:hAnsi="Arial" w:cs="Arial"/>
          <w:sz w:val="20"/>
          <w:szCs w:val="20"/>
        </w:rPr>
        <w:t>p</w:t>
      </w:r>
      <w:r w:rsidRPr="00BF5807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BF5807">
        <w:rPr>
          <w:rFonts w:ascii="Arial" w:eastAsia="Calibri" w:hAnsi="Arial" w:cs="Arial"/>
          <w:sz w:val="20"/>
          <w:szCs w:val="20"/>
        </w:rPr>
        <w:t>P</w:t>
      </w:r>
      <w:r w:rsidRPr="00BF5807">
        <w:rPr>
          <w:rFonts w:ascii="Arial" w:eastAsia="Calibri" w:hAnsi="Arial" w:cs="Arial"/>
          <w:sz w:val="20"/>
          <w:szCs w:val="20"/>
        </w:rPr>
        <w:t>ostępowania o numerze CRZ</w:t>
      </w:r>
      <w:r w:rsidR="004419CF" w:rsidRPr="00BF5807">
        <w:rPr>
          <w:rFonts w:ascii="Arial" w:eastAsia="Calibri" w:hAnsi="Arial" w:cs="Arial"/>
          <w:sz w:val="20"/>
          <w:szCs w:val="20"/>
        </w:rPr>
        <w:t>:</w:t>
      </w:r>
      <w:r w:rsidR="004133C3" w:rsidRPr="004133C3">
        <w:rPr>
          <w:rFonts w:ascii="Arial" w:hAnsi="Arial" w:cs="Arial"/>
          <w:b/>
          <w:bCs/>
          <w:sz w:val="32"/>
          <w:szCs w:val="32"/>
        </w:rPr>
        <w:t xml:space="preserve"> </w:t>
      </w:r>
      <w:r w:rsidR="00175E4D" w:rsidRPr="00175E4D">
        <w:rPr>
          <w:rFonts w:ascii="Arial" w:eastAsia="Calibri" w:hAnsi="Arial" w:cs="Arial"/>
          <w:b/>
          <w:bCs/>
          <w:sz w:val="20"/>
          <w:szCs w:val="20"/>
        </w:rPr>
        <w:t>NP/OD/26/0291/OD/BAOD</w:t>
      </w:r>
    </w:p>
    <w:p w14:paraId="211AAEB2" w14:textId="1233BD66" w:rsidR="00387FF1" w:rsidRPr="00BF5807" w:rsidRDefault="00157FEA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9867BF">
        <w:rPr>
          <w:rFonts w:ascii="Arial" w:eastAsia="Calibri" w:hAnsi="Arial" w:cs="Arial"/>
          <w:sz w:val="20"/>
          <w:szCs w:val="20"/>
        </w:rPr>
        <w:t>pn.</w:t>
      </w:r>
      <w:r w:rsidR="00387FF1" w:rsidRPr="00BF5807">
        <w:rPr>
          <w:rFonts w:ascii="Arial" w:eastAsia="Calibri" w:hAnsi="Arial" w:cs="Arial"/>
          <w:sz w:val="20"/>
          <w:szCs w:val="20"/>
        </w:rPr>
        <w:t xml:space="preserve">: </w:t>
      </w:r>
    </w:p>
    <w:p w14:paraId="67DAFF75" w14:textId="077CA0C8" w:rsidR="008A098A" w:rsidRPr="008A098A" w:rsidRDefault="00425D7D" w:rsidP="008A098A">
      <w:pPr>
        <w:spacing w:after="120" w:line="240" w:lineRule="auto"/>
        <w:jc w:val="center"/>
        <w:rPr>
          <w:rFonts w:ascii="Arial" w:eastAsia="Calibri" w:hAnsi="Arial" w:cs="Arial"/>
          <w:b/>
          <w:bCs/>
          <w:i/>
          <w:sz w:val="20"/>
          <w:szCs w:val="20"/>
        </w:rPr>
      </w:pPr>
      <w:r w:rsidRP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8A098A" w:rsidRPr="008A098A">
        <w:rPr>
          <w:rFonts w:ascii="Arial" w:eastAsia="Calibri" w:hAnsi="Arial" w:cs="Arial"/>
          <w:b/>
          <w:bCs/>
          <w:i/>
          <w:sz w:val="20"/>
          <w:szCs w:val="20"/>
        </w:rPr>
        <w:t>„Wykonywanie obsługi konserwacyjno-serwisowej urządzeń kotłowni oraz centrali wentylacyjnej”</w:t>
      </w:r>
    </w:p>
    <w:p w14:paraId="17AC9C23" w14:textId="759C47D5" w:rsidR="00387FF1" w:rsidRPr="00D83F3D" w:rsidRDefault="00387FF1" w:rsidP="00425D7D">
      <w:pPr>
        <w:spacing w:after="120" w:line="240" w:lineRule="auto"/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195D5A87" w14:textId="314F6EAA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553657" w14:textId="0E85C6E6" w:rsidR="00B842A1" w:rsidRDefault="00B842A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D2C29BD" w14:textId="624A1CBD" w:rsidR="00E577C0" w:rsidRDefault="00E577C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3D59C6" w14:textId="77777777" w:rsidR="00E577C0" w:rsidRDefault="00E577C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CBB3FD" w14:textId="35C4A835" w:rsidR="00531224" w:rsidRDefault="00531224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795E20" w:rsidRDefault="00387FF1" w:rsidP="00387FF1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95E20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795E20">
        <w:rPr>
          <w:rFonts w:ascii="Arial" w:hAnsi="Arial" w:cs="Arial"/>
          <w:i/>
          <w:iCs/>
          <w:sz w:val="18"/>
          <w:szCs w:val="18"/>
        </w:rPr>
        <w:t>zakup</w:t>
      </w:r>
      <w:r w:rsidRPr="00795E20">
        <w:rPr>
          <w:rFonts w:ascii="Arial" w:hAnsi="Arial" w:cs="Arial"/>
          <w:i/>
          <w:iCs/>
          <w:sz w:val="18"/>
          <w:szCs w:val="18"/>
        </w:rPr>
        <w:t>)</w:t>
      </w:r>
    </w:p>
    <w:p w14:paraId="5853A435" w14:textId="6C21B5FE" w:rsidR="00387FF1" w:rsidRPr="00C76301" w:rsidRDefault="00387FF1" w:rsidP="00387FF1">
      <w:pPr>
        <w:spacing w:after="120"/>
        <w:rPr>
          <w:rFonts w:ascii="Arial" w:eastAsia="Calibri" w:hAnsi="Arial" w:cs="Arial"/>
          <w:b/>
          <w:sz w:val="20"/>
          <w:szCs w:val="20"/>
        </w:rPr>
      </w:pPr>
    </w:p>
    <w:p w14:paraId="60288DD7" w14:textId="77777777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E8471E5" w14:textId="77777777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76E680F6" w14:textId="77777777" w:rsidR="008A098A" w:rsidRDefault="008A098A" w:rsidP="008A098A">
      <w:pPr>
        <w:keepLines/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0120F2">
        <w:rPr>
          <w:rFonts w:ascii="Arial" w:hAnsi="Arial" w:cs="Arial"/>
          <w:color w:val="000000" w:themeColor="text1"/>
          <w:sz w:val="20"/>
          <w:szCs w:val="20"/>
          <w:lang w:eastAsia="pl-PL"/>
        </w:rPr>
        <w:t>zgodnie z wyliczeniami Formularza cenowego (</w:t>
      </w:r>
      <w:r w:rsidRPr="008A098A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Załącznik nr 3</w:t>
      </w:r>
      <w:r w:rsidRPr="000120F2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do Regulaminu </w:t>
      </w:r>
      <w:r w:rsidRPr="009033F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postępowania - </w:t>
      </w:r>
      <w:r w:rsidRPr="00BF3C5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oferujemy następującą cenę za świadczenie usług objętych przedmiotem zakupu na warunkach </w:t>
      </w:r>
      <w:r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                               </w:t>
      </w:r>
      <w:r w:rsidRPr="00BF3C5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określonych w Regulaminie postępowania </w:t>
      </w:r>
      <w:r w:rsidRPr="00BF3C51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 xml:space="preserve">(Należy przenieść wartości </w:t>
      </w:r>
      <w:r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 xml:space="preserve">z Tabeli  I </w:t>
      </w:r>
      <w:r w:rsidRPr="00BF3C51"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>Formularza cenowego</w:t>
      </w:r>
      <w:r w:rsidRPr="00BF3C51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 xml:space="preserve"> -</w:t>
      </w:r>
      <w:r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 xml:space="preserve">  </w:t>
      </w:r>
      <w:r w:rsidRPr="00BF3C51">
        <w:rPr>
          <w:rFonts w:ascii="Arial" w:hAnsi="Arial" w:cs="Arial"/>
          <w:i/>
          <w:color w:val="000000" w:themeColor="text1"/>
          <w:sz w:val="20"/>
          <w:szCs w:val="20"/>
          <w:u w:val="single"/>
          <w:lang w:eastAsia="pl-PL"/>
        </w:rPr>
        <w:t>w zależności od części, na którą składana jest oferta</w:t>
      </w:r>
      <w:r w:rsidRPr="00BF3C51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):</w:t>
      </w:r>
    </w:p>
    <w:p w14:paraId="1BCF60E5" w14:textId="720F859D" w:rsidR="00387FF1" w:rsidRDefault="00387FF1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013613C2" w14:textId="12A0A6A9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3826692E" w14:textId="349DC924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243A2785" w14:textId="660AF10E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CCE9AD3" w14:textId="2D166A58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FFA75B4" w14:textId="56825C05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tbl>
      <w:tblPr>
        <w:tblStyle w:val="Tabela-Siatka3411"/>
        <w:tblW w:w="103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2976"/>
        <w:gridCol w:w="1418"/>
        <w:gridCol w:w="2239"/>
        <w:gridCol w:w="2268"/>
      </w:tblGrid>
      <w:tr w:rsidR="008A098A" w:rsidRPr="008A098A" w14:paraId="74747C8E" w14:textId="77777777" w:rsidTr="001A0D5D">
        <w:trPr>
          <w:trHeight w:val="353"/>
          <w:tblHeader/>
        </w:trPr>
        <w:tc>
          <w:tcPr>
            <w:tcW w:w="1419" w:type="dxa"/>
            <w:vMerge w:val="restart"/>
            <w:shd w:val="clear" w:color="auto" w:fill="F2DBDB" w:themeFill="accent2" w:themeFillTint="33"/>
            <w:vAlign w:val="center"/>
          </w:tcPr>
          <w:p w14:paraId="3AACC95D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Numer części Zakupu</w:t>
            </w:r>
          </w:p>
        </w:tc>
        <w:tc>
          <w:tcPr>
            <w:tcW w:w="2976" w:type="dxa"/>
            <w:vMerge w:val="restart"/>
            <w:shd w:val="clear" w:color="auto" w:fill="F2DBDB" w:themeFill="accent2" w:themeFillTint="33"/>
            <w:vAlign w:val="center"/>
          </w:tcPr>
          <w:p w14:paraId="11B5B9DF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Nazwa części Zakupu</w:t>
            </w:r>
          </w:p>
        </w:tc>
        <w:tc>
          <w:tcPr>
            <w:tcW w:w="1418" w:type="dxa"/>
            <w:vMerge w:val="restart"/>
            <w:shd w:val="clear" w:color="auto" w:fill="F2DBDB" w:themeFill="accent2" w:themeFillTint="33"/>
            <w:vAlign w:val="center"/>
          </w:tcPr>
          <w:p w14:paraId="03A865A0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Zaznaczyć „x” jeżeli oferta jest składana na daną część Zakupu</w:t>
            </w:r>
          </w:p>
        </w:tc>
        <w:tc>
          <w:tcPr>
            <w:tcW w:w="4507" w:type="dxa"/>
            <w:gridSpan w:val="2"/>
            <w:shd w:val="clear" w:color="auto" w:fill="F2DBDB" w:themeFill="accent2" w:themeFillTint="33"/>
            <w:vAlign w:val="center"/>
          </w:tcPr>
          <w:p w14:paraId="6E4F54C8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 xml:space="preserve">Wynagrodzenie Wykonawcy zgodnie z Formularzem cenowym </w:t>
            </w:r>
          </w:p>
        </w:tc>
      </w:tr>
      <w:tr w:rsidR="008A098A" w:rsidRPr="008A098A" w14:paraId="435DDF9A" w14:textId="77777777" w:rsidTr="001A0D5D">
        <w:trPr>
          <w:trHeight w:val="352"/>
          <w:tblHeader/>
        </w:trPr>
        <w:tc>
          <w:tcPr>
            <w:tcW w:w="1419" w:type="dxa"/>
            <w:vMerge/>
            <w:shd w:val="clear" w:color="auto" w:fill="F2DBDB" w:themeFill="accent2" w:themeFillTint="33"/>
            <w:vAlign w:val="center"/>
          </w:tcPr>
          <w:p w14:paraId="33DB5630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F2DBDB" w:themeFill="accent2" w:themeFillTint="33"/>
          </w:tcPr>
          <w:p w14:paraId="008639FF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DBDB" w:themeFill="accent2" w:themeFillTint="33"/>
            <w:vAlign w:val="center"/>
          </w:tcPr>
          <w:p w14:paraId="386B94D9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F2DBDB" w:themeFill="accent2" w:themeFillTint="33"/>
            <w:vAlign w:val="center"/>
          </w:tcPr>
          <w:p w14:paraId="123A1EEE" w14:textId="2E0E8A8F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br/>
              <w:t>należy przenieść całk</w:t>
            </w:r>
            <w:r>
              <w:rPr>
                <w:rFonts w:ascii="Arial" w:hAnsi="Arial" w:cs="Arial"/>
                <w:b/>
                <w:sz w:val="18"/>
                <w:szCs w:val="18"/>
              </w:rPr>
              <w:t>owitą wartość netto z T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>abeli I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br/>
              <w:t>(w zależności od części, na którą składana jest oferta) Formularza cenowego</w:t>
            </w:r>
          </w:p>
        </w:tc>
        <w:tc>
          <w:tcPr>
            <w:tcW w:w="2268" w:type="dxa"/>
            <w:shd w:val="clear" w:color="auto" w:fill="F2DBDB" w:themeFill="accent2" w:themeFillTint="33"/>
            <w:vAlign w:val="center"/>
          </w:tcPr>
          <w:p w14:paraId="5AC14416" w14:textId="659DFCC6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należy przenieść całkowitą wartość brutto z </w:t>
            </w: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 xml:space="preserve">abeli I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br/>
              <w:t xml:space="preserve"> (w zależności od części, na którą składana jest oferta) Formularza cenowego</w:t>
            </w:r>
          </w:p>
        </w:tc>
      </w:tr>
      <w:tr w:rsidR="008A098A" w:rsidRPr="008A098A" w14:paraId="5B0122B1" w14:textId="77777777" w:rsidTr="001A0D5D">
        <w:trPr>
          <w:trHeight w:val="1615"/>
        </w:trPr>
        <w:tc>
          <w:tcPr>
            <w:tcW w:w="1419" w:type="dxa"/>
            <w:shd w:val="clear" w:color="auto" w:fill="F2DBDB" w:themeFill="accent2" w:themeFillTint="33"/>
            <w:vAlign w:val="center"/>
          </w:tcPr>
          <w:p w14:paraId="0357E819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Część 1</w:t>
            </w:r>
          </w:p>
        </w:tc>
        <w:tc>
          <w:tcPr>
            <w:tcW w:w="2976" w:type="dxa"/>
            <w:vAlign w:val="center"/>
          </w:tcPr>
          <w:p w14:paraId="5E6FAFB1" w14:textId="77777777" w:rsidR="008A098A" w:rsidRPr="008A098A" w:rsidRDefault="008A098A" w:rsidP="008A098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8A098A">
              <w:rPr>
                <w:rFonts w:ascii="Arial" w:hAnsi="Arial" w:cs="Arial"/>
                <w:sz w:val="18"/>
                <w:szCs w:val="18"/>
              </w:rPr>
              <w:t xml:space="preserve">Wykonywanie obsługi  konserwacyjno – serwisowej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>kotłowni</w:t>
            </w:r>
            <w:r w:rsidRPr="008A098A">
              <w:rPr>
                <w:rFonts w:ascii="Arial" w:hAnsi="Arial" w:cs="Arial"/>
                <w:sz w:val="18"/>
                <w:szCs w:val="18"/>
              </w:rPr>
              <w:t xml:space="preserve">  na obiekcie zlokalizowanym w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>Wałbrzychu przy ul. Kościuszki 1,3,5</w:t>
            </w:r>
            <w:r w:rsidRPr="008A098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14:paraId="7DB4045F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18A000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BF2AFF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E12A03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15A9D3" w14:textId="77777777" w:rsidR="008A098A" w:rsidRPr="008A098A" w:rsidRDefault="008A098A" w:rsidP="008A098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14:paraId="442103DB" w14:textId="77777777" w:rsidR="008A098A" w:rsidRPr="008A098A" w:rsidRDefault="008A098A" w:rsidP="008A098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19DBA4E" w14:textId="77777777" w:rsidR="008A098A" w:rsidRPr="008A098A" w:rsidRDefault="008A098A" w:rsidP="008A098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98A" w:rsidRPr="008A098A" w14:paraId="378AEFEA" w14:textId="77777777" w:rsidTr="001A0D5D">
        <w:trPr>
          <w:trHeight w:val="884"/>
        </w:trPr>
        <w:tc>
          <w:tcPr>
            <w:tcW w:w="1419" w:type="dxa"/>
            <w:shd w:val="clear" w:color="auto" w:fill="F2DBDB" w:themeFill="accent2" w:themeFillTint="33"/>
            <w:vAlign w:val="center"/>
          </w:tcPr>
          <w:p w14:paraId="559CD0C4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Część 2</w:t>
            </w:r>
          </w:p>
        </w:tc>
        <w:tc>
          <w:tcPr>
            <w:tcW w:w="2976" w:type="dxa"/>
            <w:vAlign w:val="center"/>
          </w:tcPr>
          <w:p w14:paraId="7C01E1B1" w14:textId="77777777" w:rsidR="008A098A" w:rsidRPr="008A098A" w:rsidRDefault="008A098A" w:rsidP="008A098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8A098A">
              <w:rPr>
                <w:rFonts w:ascii="Arial" w:hAnsi="Arial" w:cs="Arial"/>
                <w:sz w:val="18"/>
                <w:szCs w:val="18"/>
              </w:rPr>
              <w:t xml:space="preserve">Wykonywanie obsługi  konserwacyjno – serwisowej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 xml:space="preserve">kotłowni i centrali wentylacyjnej </w:t>
            </w:r>
            <w:r w:rsidRPr="008A098A">
              <w:rPr>
                <w:rFonts w:ascii="Arial" w:hAnsi="Arial" w:cs="Arial"/>
                <w:sz w:val="18"/>
                <w:szCs w:val="18"/>
              </w:rPr>
              <w:t xml:space="preserve"> na obiekcie zlokalizowanym we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>Wrocławiu przy ul. Gazowej 3,                  budynek „G”</w:t>
            </w:r>
            <w:r w:rsidRPr="008A098A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</w:p>
        </w:tc>
        <w:tc>
          <w:tcPr>
            <w:tcW w:w="1418" w:type="dxa"/>
            <w:vAlign w:val="center"/>
          </w:tcPr>
          <w:p w14:paraId="6F3C321E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14:paraId="735B9B9C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C6DB379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9C7D1FE" w14:textId="1E2595BA" w:rsidR="00950505" w:rsidRDefault="00950505" w:rsidP="00950505">
      <w:pPr>
        <w:keepLines/>
        <w:tabs>
          <w:tab w:val="left" w:pos="935"/>
        </w:tabs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CE2AB3A" w14:textId="4A8C608C" w:rsidR="00387FF1" w:rsidRPr="00425D7D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425D7D">
        <w:rPr>
          <w:rFonts w:ascii="Arial" w:hAnsi="Arial" w:cs="Arial"/>
          <w:b/>
          <w:sz w:val="20"/>
          <w:szCs w:val="20"/>
          <w:u w:val="single"/>
          <w:lang w:eastAsia="ar-SA"/>
        </w:rPr>
        <w:t>Oświadczamy, że:</w:t>
      </w:r>
    </w:p>
    <w:p w14:paraId="2ECFAE68" w14:textId="4A05423D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oraz </w:t>
      </w:r>
      <w:r w:rsidR="00950505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 w:rsidRPr="00001CAC">
        <w:rPr>
          <w:rFonts w:ascii="Arial" w:hAnsi="Arial" w:cs="Arial"/>
          <w:sz w:val="20"/>
          <w:szCs w:val="20"/>
          <w:u w:val="single"/>
        </w:rPr>
        <w:t xml:space="preserve">60 </w:t>
      </w:r>
      <w:r w:rsidRPr="00001CAC">
        <w:rPr>
          <w:rFonts w:ascii="Arial" w:hAnsi="Arial" w:cs="Arial"/>
          <w:sz w:val="20"/>
          <w:szCs w:val="20"/>
          <w:u w:val="single"/>
        </w:rPr>
        <w:t>dniowy termin związania ofertą</w:t>
      </w:r>
      <w:r w:rsidRPr="00C76301">
        <w:rPr>
          <w:rFonts w:ascii="Arial" w:hAnsi="Arial" w:cs="Arial"/>
          <w:sz w:val="20"/>
          <w:szCs w:val="20"/>
        </w:rPr>
        <w:t>, w razie wybrania naszej oferty zobowiązujemy się do podpisania Umowy na warunkach zawartych w Regulaminie w miejscu i terminie wskazanym przez Zamawiającego.</w:t>
      </w:r>
    </w:p>
    <w:p w14:paraId="7C901EED" w14:textId="09A93A76" w:rsidR="00387FF1" w:rsidRPr="00C76301" w:rsidRDefault="00387FF1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Oświadczamy, że w przypadku gdy realizacja </w:t>
      </w:r>
      <w:r w:rsidR="0032719F">
        <w:rPr>
          <w:rFonts w:ascii="Arial" w:hAnsi="Arial" w:cs="Arial"/>
          <w:sz w:val="20"/>
          <w:szCs w:val="20"/>
        </w:rPr>
        <w:t>usług</w:t>
      </w:r>
      <w:r w:rsidRPr="00C76301">
        <w:rPr>
          <w:rFonts w:ascii="Arial" w:hAnsi="Arial" w:cs="Arial"/>
          <w:sz w:val="20"/>
          <w:szCs w:val="20"/>
        </w:rPr>
        <w:t xml:space="preserve">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11F516F8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 xml:space="preserve">powaniu; </w:t>
      </w:r>
    </w:p>
    <w:p w14:paraId="4B74C0A0" w14:textId="5E928425" w:rsidR="00FF55AE" w:rsidRPr="002D2B4F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ostępowaniem, o przetwarzaniu ich danych osobowych przez Zamawiającego </w:t>
      </w:r>
      <w:r w:rsidRPr="002D2B4F">
        <w:rPr>
          <w:rFonts w:ascii="Arial" w:hAnsi="Arial" w:cs="Arial"/>
          <w:sz w:val="20"/>
          <w:szCs w:val="20"/>
        </w:rPr>
        <w:t>zgodnie z treścią § 1 ust.</w:t>
      </w:r>
      <w:r w:rsidR="00795E20" w:rsidRPr="002D2B4F">
        <w:rPr>
          <w:rFonts w:ascii="Arial" w:hAnsi="Arial" w:cs="Arial"/>
          <w:sz w:val="20"/>
          <w:szCs w:val="20"/>
        </w:rPr>
        <w:t xml:space="preserve"> 9 </w:t>
      </w:r>
      <w:r w:rsidR="00795E20" w:rsidRPr="000F2EAE">
        <w:rPr>
          <w:rFonts w:ascii="Arial" w:hAnsi="Arial" w:cs="Arial"/>
          <w:sz w:val="20"/>
          <w:szCs w:val="20"/>
        </w:rPr>
        <w:t xml:space="preserve">oraz </w:t>
      </w:r>
      <w:r w:rsidR="00795E20" w:rsidRPr="000F2EAE">
        <w:rPr>
          <w:rFonts w:ascii="Arial" w:hAnsi="Arial" w:cs="Arial"/>
          <w:b/>
          <w:sz w:val="20"/>
          <w:szCs w:val="20"/>
        </w:rPr>
        <w:t>Załącznik</w:t>
      </w:r>
      <w:r w:rsidRPr="000F2EAE">
        <w:rPr>
          <w:rFonts w:ascii="Arial" w:hAnsi="Arial" w:cs="Arial"/>
          <w:b/>
          <w:sz w:val="20"/>
          <w:szCs w:val="20"/>
        </w:rPr>
        <w:t>i</w:t>
      </w:r>
      <w:r w:rsidR="00795E20" w:rsidRPr="000F2EAE">
        <w:rPr>
          <w:rFonts w:ascii="Arial" w:hAnsi="Arial" w:cs="Arial"/>
          <w:b/>
          <w:sz w:val="20"/>
          <w:szCs w:val="20"/>
        </w:rPr>
        <w:t>em</w:t>
      </w:r>
      <w:r w:rsidRPr="000F2EAE">
        <w:rPr>
          <w:rFonts w:ascii="Arial" w:hAnsi="Arial" w:cs="Arial"/>
          <w:b/>
          <w:sz w:val="20"/>
          <w:szCs w:val="20"/>
        </w:rPr>
        <w:t xml:space="preserve"> nr </w:t>
      </w:r>
      <w:r w:rsidR="008A098A">
        <w:rPr>
          <w:rFonts w:ascii="Arial" w:hAnsi="Arial" w:cs="Arial"/>
          <w:b/>
          <w:sz w:val="20"/>
          <w:szCs w:val="20"/>
        </w:rPr>
        <w:t>10</w:t>
      </w:r>
      <w:r w:rsidRPr="000F2EAE">
        <w:rPr>
          <w:rFonts w:ascii="Arial" w:hAnsi="Arial" w:cs="Arial"/>
          <w:sz w:val="20"/>
          <w:szCs w:val="20"/>
        </w:rPr>
        <w:t xml:space="preserve"> do Regulaminu</w:t>
      </w:r>
      <w:r w:rsidRPr="002D2B4F">
        <w:rPr>
          <w:rFonts w:ascii="Arial" w:hAnsi="Arial" w:cs="Arial"/>
          <w:sz w:val="20"/>
          <w:szCs w:val="20"/>
        </w:rPr>
        <w:t xml:space="preserve"> postępowania</w:t>
      </w:r>
      <w:r w:rsidR="00422839">
        <w:rPr>
          <w:rFonts w:ascii="Arial" w:hAnsi="Arial" w:cs="Arial"/>
          <w:sz w:val="20"/>
          <w:szCs w:val="20"/>
        </w:rPr>
        <w:t>;</w:t>
      </w:r>
      <w:r w:rsidRPr="002D2B4F">
        <w:rPr>
          <w:rFonts w:ascii="Arial" w:hAnsi="Arial" w:cs="Arial"/>
          <w:sz w:val="20"/>
          <w:szCs w:val="20"/>
        </w:rPr>
        <w:t xml:space="preserve"> </w:t>
      </w:r>
    </w:p>
    <w:p w14:paraId="590EA053" w14:textId="4C80D9D6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D2B4F">
        <w:rPr>
          <w:rFonts w:ascii="Arial" w:hAnsi="Arial" w:cs="Arial"/>
          <w:sz w:val="20"/>
          <w:szCs w:val="20"/>
        </w:rPr>
        <w:t>c) zobowiązujemy się do przekazania informacji, w zakresie, o którym</w:t>
      </w:r>
      <w:r w:rsidRPr="00C76301">
        <w:rPr>
          <w:rFonts w:ascii="Arial" w:hAnsi="Arial" w:cs="Arial"/>
          <w:sz w:val="20"/>
          <w:szCs w:val="20"/>
        </w:rPr>
        <w:t xml:space="preserve"> mowa pkt b) powyżej, także osobom, których dane zostaną przekazane Zamawiającemu </w:t>
      </w:r>
      <w:r w:rsidR="008221BB" w:rsidRPr="00C76301">
        <w:rPr>
          <w:rFonts w:ascii="Arial" w:hAnsi="Arial" w:cs="Arial"/>
          <w:sz w:val="20"/>
          <w:szCs w:val="20"/>
        </w:rPr>
        <w:t>w ww. celu na dalszych etapach P</w:t>
      </w:r>
      <w:r w:rsidR="00422839">
        <w:rPr>
          <w:rFonts w:ascii="Arial" w:hAnsi="Arial" w:cs="Arial"/>
          <w:sz w:val="20"/>
          <w:szCs w:val="20"/>
        </w:rPr>
        <w:t>ostępowania;</w:t>
      </w:r>
      <w:r w:rsidRPr="00C76301">
        <w:rPr>
          <w:rFonts w:ascii="Arial" w:hAnsi="Arial" w:cs="Arial"/>
          <w:sz w:val="20"/>
          <w:szCs w:val="20"/>
        </w:rPr>
        <w:t xml:space="preserve"> </w:t>
      </w:r>
    </w:p>
    <w:p w14:paraId="21298711" w14:textId="4F9DADC8" w:rsidR="00FF55AE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6F20B72E" w14:textId="552064A2" w:rsidR="00001CAC" w:rsidRDefault="00001CAC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56C17DAE" w14:textId="77777777" w:rsidR="00001CAC" w:rsidRPr="00C76301" w:rsidRDefault="00001CAC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512F54C4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C76301">
        <w:rPr>
          <w:rFonts w:ascii="Arial" w:hAnsi="Arial" w:cs="Arial"/>
          <w:i/>
          <w:iCs/>
          <w:sz w:val="20"/>
          <w:szCs w:val="20"/>
        </w:rPr>
        <w:t>osób</w:t>
      </w:r>
      <w:r w:rsidRPr="00C76301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1A0D5D">
        <w:trPr>
          <w:jc w:val="center"/>
        </w:trPr>
        <w:tc>
          <w:tcPr>
            <w:tcW w:w="3399" w:type="dxa"/>
            <w:shd w:val="clear" w:color="auto" w:fill="F2DBDB" w:themeFill="accent2" w:themeFillTint="33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1A0D5D">
        <w:trPr>
          <w:jc w:val="center"/>
        </w:trPr>
        <w:tc>
          <w:tcPr>
            <w:tcW w:w="3399" w:type="dxa"/>
            <w:shd w:val="clear" w:color="auto" w:fill="F2DBDB" w:themeFill="accent2" w:themeFillTint="33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1A0D5D">
        <w:trPr>
          <w:jc w:val="center"/>
        </w:trPr>
        <w:tc>
          <w:tcPr>
            <w:tcW w:w="3399" w:type="dxa"/>
            <w:shd w:val="clear" w:color="auto" w:fill="F2DBDB" w:themeFill="accent2" w:themeFillTint="33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1A0D5D">
        <w:trPr>
          <w:trHeight w:val="70"/>
          <w:jc w:val="center"/>
        </w:trPr>
        <w:tc>
          <w:tcPr>
            <w:tcW w:w="3399" w:type="dxa"/>
            <w:shd w:val="clear" w:color="auto" w:fill="F2DBDB" w:themeFill="accent2" w:themeFillTint="33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1A0D5D">
        <w:trPr>
          <w:jc w:val="center"/>
        </w:trPr>
        <w:tc>
          <w:tcPr>
            <w:tcW w:w="3399" w:type="dxa"/>
            <w:shd w:val="clear" w:color="auto" w:fill="F2DBDB" w:themeFill="accent2" w:themeFillTint="33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037FBBE3" w:rsidR="00387FF1" w:rsidRPr="00C76301" w:rsidRDefault="008E3BBA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... </w:t>
      </w:r>
      <w:r w:rsidR="00387FF1" w:rsidRPr="00C76301">
        <w:rPr>
          <w:rFonts w:ascii="Arial" w:hAnsi="Arial" w:cs="Arial"/>
          <w:sz w:val="20"/>
          <w:szCs w:val="20"/>
        </w:rPr>
        <w:t>kolejno ponumerowanych stronach składamy ofertę, złożoną z:</w:t>
      </w:r>
    </w:p>
    <w:p w14:paraId="0116B69A" w14:textId="2D0B8541" w:rsidR="00387FF1" w:rsidRPr="00795E20" w:rsidRDefault="00B21FE9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67E81F" w14:textId="39B95373" w:rsidR="00387FF1" w:rsidRPr="00C76301" w:rsidRDefault="00387FF1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6756B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795E20" w14:paraId="7CF69EAC" w14:textId="77777777" w:rsidTr="001A0D5D">
        <w:trPr>
          <w:cantSplit/>
          <w:trHeight w:val="703"/>
          <w:jc w:val="center"/>
        </w:trPr>
        <w:tc>
          <w:tcPr>
            <w:tcW w:w="307" w:type="pct"/>
            <w:shd w:val="clear" w:color="auto" w:fill="F2DBDB" w:themeFill="accent2" w:themeFillTint="33"/>
            <w:vAlign w:val="center"/>
          </w:tcPr>
          <w:p w14:paraId="33049DA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F2DBDB" w:themeFill="accent2" w:themeFillTint="33"/>
            <w:vAlign w:val="center"/>
          </w:tcPr>
          <w:p w14:paraId="5320454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DBDB" w:themeFill="accent2" w:themeFillTint="33"/>
            <w:vAlign w:val="center"/>
          </w:tcPr>
          <w:p w14:paraId="180E0D62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95E20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5E20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F2DBDB" w:themeFill="accent2" w:themeFillTint="33"/>
            <w:vAlign w:val="center"/>
          </w:tcPr>
          <w:p w14:paraId="6E242D9C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795E20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A3033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6B59C99" w14:textId="3ACC5000" w:rsidR="00387FF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4CC9469E" w14:textId="77777777" w:rsidR="002831BC" w:rsidRDefault="002831BC" w:rsidP="00D62B13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  <w:sectPr w:rsidR="002831BC" w:rsidSect="002831BC">
          <w:footerReference w:type="default" r:id="rId9"/>
          <w:pgSz w:w="11920" w:h="16840"/>
          <w:pgMar w:top="1134" w:right="1304" w:bottom="1304" w:left="1304" w:header="720" w:footer="720" w:gutter="0"/>
          <w:cols w:space="720"/>
          <w:noEndnote/>
          <w:docGrid w:linePitch="299"/>
        </w:sectPr>
      </w:pPr>
    </w:p>
    <w:p w14:paraId="4AB561C4" w14:textId="77777777" w:rsidR="008A098A" w:rsidRDefault="008A098A" w:rsidP="003F3BAE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8195E2F" w14:textId="77777777" w:rsidR="008A098A" w:rsidRPr="007E0E4D" w:rsidRDefault="008A098A" w:rsidP="008A098A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7E0E4D">
        <w:rPr>
          <w:rFonts w:ascii="Arial" w:hAnsi="Arial" w:cs="Arial"/>
          <w:sz w:val="20"/>
          <w:szCs w:val="20"/>
        </w:rPr>
        <w:t>[</w:t>
      </w:r>
      <w:r w:rsidRPr="007E0E4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7E0E4D">
        <w:rPr>
          <w:rFonts w:ascii="Arial" w:hAnsi="Arial" w:cs="Arial"/>
          <w:sz w:val="20"/>
          <w:szCs w:val="20"/>
        </w:rPr>
        <w:t xml:space="preserve"> do Regulaminu postępowania]</w:t>
      </w:r>
    </w:p>
    <w:p w14:paraId="16ECD13E" w14:textId="77777777" w:rsidR="008A098A" w:rsidRPr="00CF08FE" w:rsidRDefault="008A098A" w:rsidP="008A098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08FE">
        <w:rPr>
          <w:rFonts w:ascii="Arial" w:hAnsi="Arial" w:cs="Arial"/>
          <w:b/>
          <w:bCs/>
          <w:sz w:val="20"/>
          <w:szCs w:val="20"/>
        </w:rPr>
        <w:t>FORMULARZ CENOWY</w:t>
      </w:r>
    </w:p>
    <w:p w14:paraId="16240155" w14:textId="77777777" w:rsidR="008A098A" w:rsidRPr="00CF08FE" w:rsidRDefault="008A098A" w:rsidP="008A098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53CA21" w14:textId="69915C1C" w:rsidR="008A098A" w:rsidRPr="00621D88" w:rsidRDefault="008A098A" w:rsidP="008A098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F08FE">
        <w:rPr>
          <w:rFonts w:ascii="Arial" w:hAnsi="Arial" w:cs="Arial"/>
          <w:sz w:val="20"/>
          <w:szCs w:val="20"/>
        </w:rPr>
        <w:t xml:space="preserve">Ubiegając się o </w:t>
      </w:r>
      <w:r>
        <w:rPr>
          <w:rFonts w:ascii="Arial" w:hAnsi="Arial" w:cs="Arial"/>
          <w:sz w:val="20"/>
          <w:szCs w:val="20"/>
        </w:rPr>
        <w:t xml:space="preserve">zamówienie </w:t>
      </w:r>
      <w:r w:rsidRPr="00CF08FE">
        <w:rPr>
          <w:rFonts w:ascii="Arial" w:hAnsi="Arial" w:cs="Arial"/>
          <w:sz w:val="20"/>
          <w:szCs w:val="20"/>
        </w:rPr>
        <w:t>na „</w:t>
      </w:r>
      <w:r w:rsidRPr="0066299C">
        <w:rPr>
          <w:rFonts w:ascii="Arial" w:hAnsi="Arial" w:cs="Arial"/>
          <w:b/>
          <w:bCs/>
          <w:sz w:val="20"/>
          <w:szCs w:val="20"/>
        </w:rPr>
        <w:t>Wykonywanie obsługi konserwacyjno-serwisowej urządzeń kotł</w:t>
      </w:r>
      <w:r>
        <w:rPr>
          <w:rFonts w:ascii="Arial" w:hAnsi="Arial" w:cs="Arial"/>
          <w:b/>
          <w:bCs/>
          <w:sz w:val="20"/>
          <w:szCs w:val="20"/>
        </w:rPr>
        <w:t>owni oraz centrali wentylacyjnej”</w:t>
      </w:r>
      <w:r w:rsidRPr="00CF08FE">
        <w:rPr>
          <w:rFonts w:ascii="Arial" w:hAnsi="Arial" w:cs="Arial"/>
          <w:sz w:val="20"/>
          <w:szCs w:val="20"/>
        </w:rPr>
        <w:t xml:space="preserve">, </w:t>
      </w:r>
      <w:r w:rsidRPr="008A098A">
        <w:rPr>
          <w:rFonts w:ascii="Arial" w:hAnsi="Arial" w:cs="Arial"/>
          <w:sz w:val="20"/>
          <w:szCs w:val="20"/>
        </w:rPr>
        <w:t>CRZ:</w:t>
      </w:r>
      <w:r w:rsidRPr="008A098A">
        <w:rPr>
          <w:rFonts w:ascii="Arial" w:hAnsi="Arial" w:cs="Arial"/>
          <w:bCs/>
          <w:sz w:val="20"/>
          <w:szCs w:val="20"/>
        </w:rPr>
        <w:t xml:space="preserve"> </w:t>
      </w:r>
      <w:r w:rsidR="00175E4D" w:rsidRPr="00175E4D">
        <w:rPr>
          <w:rFonts w:ascii="Arial" w:hAnsi="Arial" w:cs="Arial"/>
          <w:bCs/>
          <w:sz w:val="20"/>
          <w:szCs w:val="20"/>
        </w:rPr>
        <w:t xml:space="preserve">NP/OD/26/0291/OD/BAOD </w:t>
      </w:r>
      <w:r w:rsidRPr="00CF08FE">
        <w:rPr>
          <w:rFonts w:ascii="Arial" w:hAnsi="Arial" w:cs="Arial"/>
          <w:sz w:val="20"/>
          <w:szCs w:val="20"/>
        </w:rPr>
        <w:t xml:space="preserve">oświadczamy, że oferujemy następujące ceny za wykonanie przedmiotu zakupu: </w:t>
      </w:r>
    </w:p>
    <w:p w14:paraId="6F7E534A" w14:textId="77777777" w:rsidR="008A098A" w:rsidRPr="008A098A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color w:val="0070C0"/>
        </w:rPr>
      </w:pPr>
      <w:r w:rsidRPr="00093E03">
        <w:rPr>
          <w:rFonts w:ascii="Arial" w:eastAsia="Calibri" w:hAnsi="Arial" w:cs="Arial"/>
          <w:b/>
          <w:bCs/>
          <w:color w:val="0070C0"/>
        </w:rPr>
        <w:t xml:space="preserve">Część 1 – </w:t>
      </w:r>
      <w:r w:rsidRPr="00093E03">
        <w:rPr>
          <w:rFonts w:ascii="Arial" w:eastAsia="Calibri" w:hAnsi="Arial" w:cs="Arial"/>
          <w:b/>
          <w:color w:val="0070C0"/>
        </w:rPr>
        <w:t xml:space="preserve">Wałbrzych, </w:t>
      </w:r>
      <w:r w:rsidRPr="008A098A">
        <w:rPr>
          <w:rFonts w:ascii="Arial" w:eastAsia="Calibri" w:hAnsi="Arial" w:cs="Arial"/>
          <w:b/>
          <w:color w:val="0070C0"/>
        </w:rPr>
        <w:t xml:space="preserve">ul. Kościuszki 1,3,5   </w:t>
      </w:r>
    </w:p>
    <w:p w14:paraId="5C4E2F19" w14:textId="77777777" w:rsidR="008A098A" w:rsidRPr="00B36B28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sz w:val="20"/>
          <w:szCs w:val="20"/>
        </w:rPr>
      </w:pPr>
      <w:r w:rsidRPr="00B36B28">
        <w:rPr>
          <w:rFonts w:ascii="Arial" w:eastAsia="Calibri" w:hAnsi="Arial" w:cs="Arial"/>
          <w:b/>
          <w:sz w:val="20"/>
          <w:szCs w:val="20"/>
          <w:u w:val="single"/>
        </w:rPr>
        <w:t>TABELA I</w:t>
      </w:r>
      <w:r w:rsidRPr="00B36B28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 xml:space="preserve">- </w:t>
      </w:r>
      <w:r w:rsidRPr="00B36B28">
        <w:rPr>
          <w:rFonts w:ascii="Arial" w:eastAsia="Calibri" w:hAnsi="Arial" w:cs="Arial"/>
          <w:b/>
          <w:sz w:val="20"/>
          <w:szCs w:val="20"/>
        </w:rPr>
        <w:t xml:space="preserve"> Wynagrodzenie ryczałtowe za </w:t>
      </w:r>
      <w:r>
        <w:rPr>
          <w:rFonts w:ascii="Arial" w:eastAsia="Calibri" w:hAnsi="Arial" w:cs="Arial"/>
          <w:b/>
          <w:sz w:val="20"/>
          <w:szCs w:val="20"/>
        </w:rPr>
        <w:t xml:space="preserve">świadczenie usług, o których mowa w </w:t>
      </w:r>
      <w:r w:rsidRPr="00312088">
        <w:rPr>
          <w:rFonts w:ascii="Arial" w:hAnsi="Arial" w:cs="Arial"/>
          <w:b/>
          <w:color w:val="000000"/>
          <w:sz w:val="18"/>
          <w:szCs w:val="18"/>
          <w:lang w:eastAsia="pl-PL"/>
        </w:rPr>
        <w:t>§</w:t>
      </w:r>
      <w:r w:rsidRPr="00BE3E2A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1 Umowy</w:t>
      </w:r>
    </w:p>
    <w:tbl>
      <w:tblPr>
        <w:tblpPr w:leftFromText="141" w:rightFromText="141" w:vertAnchor="text" w:horzAnchor="margin" w:tblpX="-294" w:tblpY="224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1276"/>
        <w:gridCol w:w="1134"/>
        <w:gridCol w:w="850"/>
        <w:gridCol w:w="1134"/>
        <w:gridCol w:w="1276"/>
        <w:gridCol w:w="1361"/>
      </w:tblGrid>
      <w:tr w:rsidR="008A098A" w:rsidRPr="00EC7775" w14:paraId="07142975" w14:textId="77777777" w:rsidTr="009C7E3C">
        <w:trPr>
          <w:trHeight w:val="552"/>
        </w:trPr>
        <w:tc>
          <w:tcPr>
            <w:tcW w:w="1980" w:type="dxa"/>
            <w:vMerge w:val="restart"/>
            <w:vAlign w:val="center"/>
            <w:hideMark/>
          </w:tcPr>
          <w:p w14:paraId="3E71BD9B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Lokalizacja</w:t>
            </w:r>
          </w:p>
        </w:tc>
        <w:tc>
          <w:tcPr>
            <w:tcW w:w="3544" w:type="dxa"/>
            <w:gridSpan w:val="3"/>
            <w:vAlign w:val="center"/>
            <w:hideMark/>
          </w:tcPr>
          <w:p w14:paraId="2C83AFE3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Wynagrodzenie ryczałtowe za 1 miesi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ąc świadczenia usług, o których mowa                   </w:t>
            </w:r>
            <w:r w:rsidRPr="00BE3E2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BE3E2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§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Umowy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52FF635E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Liczba miesięcy</w:t>
            </w:r>
          </w:p>
        </w:tc>
        <w:tc>
          <w:tcPr>
            <w:tcW w:w="3771" w:type="dxa"/>
            <w:gridSpan w:val="3"/>
            <w:vAlign w:val="center"/>
            <w:hideMark/>
          </w:tcPr>
          <w:p w14:paraId="2A93E710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Całkowita wartość </w:t>
            </w: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wynagrodzenia ryczałtowego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w </w:t>
            </w: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okresie obowiązywania Umowy</w:t>
            </w:r>
          </w:p>
        </w:tc>
      </w:tr>
      <w:tr w:rsidR="008A098A" w:rsidRPr="007203F2" w14:paraId="57CB0710" w14:textId="77777777" w:rsidTr="009C7E3C">
        <w:trPr>
          <w:trHeight w:val="475"/>
        </w:trPr>
        <w:tc>
          <w:tcPr>
            <w:tcW w:w="1980" w:type="dxa"/>
            <w:vMerge/>
            <w:vAlign w:val="center"/>
            <w:hideMark/>
          </w:tcPr>
          <w:p w14:paraId="2B871C69" w14:textId="77777777" w:rsidR="008A098A" w:rsidRPr="007203F2" w:rsidRDefault="008A098A" w:rsidP="009C7E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7959B6BE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76" w:type="dxa"/>
            <w:vAlign w:val="center"/>
            <w:hideMark/>
          </w:tcPr>
          <w:p w14:paraId="01C4859F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Kwota VAT</w:t>
            </w:r>
          </w:p>
        </w:tc>
        <w:tc>
          <w:tcPr>
            <w:tcW w:w="1134" w:type="dxa"/>
            <w:vAlign w:val="center"/>
            <w:hideMark/>
          </w:tcPr>
          <w:p w14:paraId="6B46DC22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850" w:type="dxa"/>
            <w:vMerge/>
            <w:vAlign w:val="center"/>
            <w:hideMark/>
          </w:tcPr>
          <w:p w14:paraId="1877E71D" w14:textId="77777777" w:rsidR="008A098A" w:rsidRPr="007203F2" w:rsidRDefault="008A098A" w:rsidP="009C7E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4AE9F729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76" w:type="dxa"/>
            <w:vAlign w:val="center"/>
            <w:hideMark/>
          </w:tcPr>
          <w:p w14:paraId="0CBBBF82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361" w:type="dxa"/>
            <w:vAlign w:val="center"/>
            <w:hideMark/>
          </w:tcPr>
          <w:p w14:paraId="19AE8903" w14:textId="77777777" w:rsidR="008A098A" w:rsidRPr="007203F2" w:rsidRDefault="008A098A" w:rsidP="009C7E3C">
            <w:pPr>
              <w:tabs>
                <w:tab w:val="left" w:pos="1348"/>
                <w:tab w:val="left" w:pos="1419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8A098A" w:rsidRPr="007203F2" w14:paraId="052974D4" w14:textId="77777777" w:rsidTr="001A0D5D">
        <w:trPr>
          <w:trHeight w:val="315"/>
        </w:trPr>
        <w:tc>
          <w:tcPr>
            <w:tcW w:w="1980" w:type="dxa"/>
            <w:shd w:val="clear" w:color="auto" w:fill="F2DBDB" w:themeFill="accent2" w:themeFillTint="33"/>
            <w:vAlign w:val="center"/>
            <w:hideMark/>
          </w:tcPr>
          <w:p w14:paraId="22DADBE3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2DBDB" w:themeFill="accent2" w:themeFillTint="33"/>
            <w:vAlign w:val="center"/>
            <w:hideMark/>
          </w:tcPr>
          <w:p w14:paraId="41325C98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276" w:type="dxa"/>
            <w:shd w:val="clear" w:color="auto" w:fill="F2DBDB" w:themeFill="accent2" w:themeFillTint="33"/>
            <w:vAlign w:val="center"/>
            <w:hideMark/>
          </w:tcPr>
          <w:p w14:paraId="441717D9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  <w:hideMark/>
          </w:tcPr>
          <w:p w14:paraId="44FAB780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C=A+B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  <w:hideMark/>
          </w:tcPr>
          <w:p w14:paraId="615E70E8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  <w:hideMark/>
          </w:tcPr>
          <w:p w14:paraId="7F1E5217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E=A x D</w:t>
            </w:r>
          </w:p>
        </w:tc>
        <w:tc>
          <w:tcPr>
            <w:tcW w:w="1276" w:type="dxa"/>
            <w:shd w:val="clear" w:color="auto" w:fill="F2DBDB" w:themeFill="accent2" w:themeFillTint="33"/>
            <w:vAlign w:val="center"/>
            <w:hideMark/>
          </w:tcPr>
          <w:p w14:paraId="49402614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F=B x D</w:t>
            </w:r>
          </w:p>
        </w:tc>
        <w:tc>
          <w:tcPr>
            <w:tcW w:w="1361" w:type="dxa"/>
            <w:shd w:val="clear" w:color="auto" w:fill="F2DBDB" w:themeFill="accent2" w:themeFillTint="33"/>
            <w:vAlign w:val="center"/>
            <w:hideMark/>
          </w:tcPr>
          <w:p w14:paraId="3D01B27F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G=C x D</w:t>
            </w:r>
          </w:p>
        </w:tc>
      </w:tr>
      <w:tr w:rsidR="008A098A" w:rsidRPr="007203F2" w14:paraId="6F63F9AB" w14:textId="77777777" w:rsidTr="009C7E3C">
        <w:trPr>
          <w:trHeight w:val="452"/>
        </w:trPr>
        <w:tc>
          <w:tcPr>
            <w:tcW w:w="1980" w:type="dxa"/>
            <w:vAlign w:val="center"/>
          </w:tcPr>
          <w:p w14:paraId="22738F75" w14:textId="77777777" w:rsidR="008A098A" w:rsidRPr="00560E98" w:rsidRDefault="008A098A" w:rsidP="009C7E3C">
            <w:pPr>
              <w:spacing w:after="0" w:line="240" w:lineRule="auto"/>
              <w:ind w:right="213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0E9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Wałbrzych                     </w:t>
            </w:r>
          </w:p>
          <w:p w14:paraId="465335F3" w14:textId="77777777" w:rsidR="008A098A" w:rsidRPr="007203F2" w:rsidRDefault="008A098A" w:rsidP="009C7E3C">
            <w:pPr>
              <w:spacing w:after="0" w:line="240" w:lineRule="auto"/>
              <w:ind w:right="72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ul. </w:t>
            </w: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Kościuszki 1, 3, 5</w:t>
            </w:r>
          </w:p>
        </w:tc>
        <w:tc>
          <w:tcPr>
            <w:tcW w:w="1134" w:type="dxa"/>
            <w:vAlign w:val="center"/>
          </w:tcPr>
          <w:p w14:paraId="014978D5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AAD36C7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621B615C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14:paraId="4F72EF8C" w14:textId="77777777" w:rsidR="008A098A" w:rsidRPr="00BA08A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A08AF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14:paraId="075CA1A2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14:paraId="07B17A2E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vAlign w:val="center"/>
            <w:hideMark/>
          </w:tcPr>
          <w:p w14:paraId="3EA8DE46" w14:textId="77777777" w:rsidR="008A098A" w:rsidRPr="007203F2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5F7A5AA" w14:textId="77777777" w:rsidR="008A098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ab/>
      </w:r>
    </w:p>
    <w:p w14:paraId="696E17F2" w14:textId="1F7DBE3B" w:rsidR="008A098A" w:rsidRPr="002D444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18"/>
          <w:szCs w:val="18"/>
        </w:rPr>
      </w:pPr>
      <w:r w:rsidRPr="002D444A">
        <w:rPr>
          <w:rFonts w:ascii="Arial" w:hAnsi="Arial" w:cs="Arial"/>
          <w:bCs/>
          <w:sz w:val="18"/>
          <w:szCs w:val="18"/>
        </w:rPr>
        <w:t xml:space="preserve">Kwoty należy podać </w:t>
      </w:r>
      <w:r w:rsidRPr="002D444A">
        <w:rPr>
          <w:rFonts w:ascii="Arial" w:hAnsi="Arial" w:cs="Arial"/>
          <w:b/>
          <w:bCs/>
          <w:sz w:val="18"/>
          <w:szCs w:val="18"/>
        </w:rPr>
        <w:t>z dokładnością do dwóch miejsc po przecinku</w:t>
      </w:r>
      <w:r w:rsidRPr="002D444A">
        <w:rPr>
          <w:rFonts w:ascii="Arial" w:hAnsi="Arial" w:cs="Arial"/>
          <w:bCs/>
          <w:sz w:val="18"/>
          <w:szCs w:val="18"/>
        </w:rPr>
        <w:t>, zgodnie z polskim systemem płatniczym  po zaokrągleniu do pełnych groszy.</w:t>
      </w:r>
    </w:p>
    <w:p w14:paraId="3F997E73" w14:textId="77777777" w:rsidR="008A098A" w:rsidRPr="002D444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sz w:val="18"/>
          <w:szCs w:val="18"/>
        </w:rPr>
      </w:pPr>
      <w:r w:rsidRPr="002D444A">
        <w:rPr>
          <w:rFonts w:ascii="Arial" w:hAnsi="Arial" w:cs="Arial"/>
          <w:sz w:val="18"/>
          <w:szCs w:val="18"/>
        </w:rPr>
        <w:t xml:space="preserve">Cena zakupu wynikająca z Formularza cenowego </w:t>
      </w:r>
      <w:r w:rsidRPr="002D444A">
        <w:rPr>
          <w:rFonts w:ascii="Arial" w:hAnsi="Arial" w:cs="Arial"/>
          <w:b/>
          <w:sz w:val="18"/>
          <w:szCs w:val="18"/>
        </w:rPr>
        <w:t>winna być tożsama</w:t>
      </w:r>
      <w:r w:rsidRPr="002D444A">
        <w:rPr>
          <w:rFonts w:ascii="Arial" w:hAnsi="Arial" w:cs="Arial"/>
          <w:sz w:val="18"/>
          <w:szCs w:val="18"/>
        </w:rPr>
        <w:t xml:space="preserve"> z ceną wykazaną przez Wykonawcę  </w:t>
      </w:r>
      <w:r>
        <w:rPr>
          <w:rFonts w:ascii="Arial" w:hAnsi="Arial" w:cs="Arial"/>
          <w:sz w:val="18"/>
          <w:szCs w:val="18"/>
        </w:rPr>
        <w:br/>
      </w:r>
      <w:r w:rsidRPr="002D444A">
        <w:rPr>
          <w:rFonts w:ascii="Arial" w:hAnsi="Arial" w:cs="Arial"/>
          <w:sz w:val="18"/>
          <w:szCs w:val="18"/>
        </w:rPr>
        <w:t xml:space="preserve">w </w:t>
      </w:r>
      <w:r w:rsidRPr="002D444A">
        <w:rPr>
          <w:rFonts w:ascii="Arial" w:hAnsi="Arial" w:cs="Arial"/>
          <w:sz w:val="18"/>
          <w:szCs w:val="18"/>
          <w:u w:val="single"/>
        </w:rPr>
        <w:t>Formularzu ofertowym</w:t>
      </w:r>
      <w:r w:rsidRPr="002D444A">
        <w:rPr>
          <w:rFonts w:ascii="Arial" w:hAnsi="Arial" w:cs="Arial"/>
          <w:sz w:val="18"/>
          <w:szCs w:val="18"/>
        </w:rPr>
        <w:t>.</w:t>
      </w:r>
    </w:p>
    <w:p w14:paraId="7E94CBF4" w14:textId="77777777" w:rsidR="008A098A" w:rsidRDefault="008A098A" w:rsidP="008A098A">
      <w:pPr>
        <w:widowControl w:val="0"/>
        <w:shd w:val="clear" w:color="auto" w:fill="FFFFFF"/>
        <w:tabs>
          <w:tab w:val="left" w:pos="1038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8A098A" w:rsidRPr="0035277B" w14:paraId="29A6FF09" w14:textId="77777777" w:rsidTr="001A0D5D">
        <w:trPr>
          <w:cantSplit/>
          <w:trHeight w:val="703"/>
          <w:jc w:val="center"/>
        </w:trPr>
        <w:tc>
          <w:tcPr>
            <w:tcW w:w="307" w:type="pct"/>
            <w:shd w:val="clear" w:color="auto" w:fill="F2DBDB" w:themeFill="accent2" w:themeFillTint="33"/>
            <w:vAlign w:val="center"/>
          </w:tcPr>
          <w:p w14:paraId="2D61491A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L. p.</w:t>
            </w:r>
          </w:p>
        </w:tc>
        <w:tc>
          <w:tcPr>
            <w:tcW w:w="2154" w:type="pct"/>
            <w:shd w:val="clear" w:color="auto" w:fill="F2DBDB" w:themeFill="accent2" w:themeFillTint="33"/>
            <w:vAlign w:val="center"/>
          </w:tcPr>
          <w:p w14:paraId="083E2EDC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DBDB" w:themeFill="accent2" w:themeFillTint="33"/>
            <w:vAlign w:val="center"/>
          </w:tcPr>
          <w:p w14:paraId="54985B2D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</w:t>
            </w:r>
            <w:r w:rsidRPr="0035277B" w:rsidDel="000F66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277B">
              <w:rPr>
                <w:rFonts w:ascii="Arial" w:hAnsi="Arial" w:cs="Arial"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F2DBDB" w:themeFill="accent2" w:themeFillTint="33"/>
            <w:vAlign w:val="center"/>
          </w:tcPr>
          <w:p w14:paraId="73EEC275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Miejscowość                       i data</w:t>
            </w:r>
          </w:p>
        </w:tc>
      </w:tr>
      <w:tr w:rsidR="008A098A" w:rsidRPr="0035277B" w14:paraId="15321A2B" w14:textId="77777777" w:rsidTr="009C7E3C">
        <w:trPr>
          <w:cantSplit/>
          <w:trHeight w:val="674"/>
          <w:jc w:val="center"/>
        </w:trPr>
        <w:tc>
          <w:tcPr>
            <w:tcW w:w="307" w:type="pct"/>
          </w:tcPr>
          <w:p w14:paraId="0692D1EB" w14:textId="77777777" w:rsidR="008A098A" w:rsidRPr="0035277B" w:rsidRDefault="008A098A" w:rsidP="009C7E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4" w:type="pct"/>
          </w:tcPr>
          <w:p w14:paraId="498BC916" w14:textId="77777777" w:rsidR="008A098A" w:rsidRPr="0035277B" w:rsidRDefault="008A098A" w:rsidP="009C7E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AE2AFC" w14:textId="77777777" w:rsidR="008A098A" w:rsidRPr="0035277B" w:rsidRDefault="008A098A" w:rsidP="009C7E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2" w:type="pct"/>
          </w:tcPr>
          <w:p w14:paraId="3EB3BECB" w14:textId="77777777" w:rsidR="008A098A" w:rsidRPr="0035277B" w:rsidRDefault="008A098A" w:rsidP="009C7E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</w:tcPr>
          <w:p w14:paraId="10AB42E6" w14:textId="77777777" w:rsidR="008A098A" w:rsidRPr="0035277B" w:rsidRDefault="008A098A" w:rsidP="009C7E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745216" w14:textId="77777777" w:rsidR="008A098A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bCs/>
          <w:color w:val="00B050"/>
          <w:sz w:val="20"/>
          <w:szCs w:val="20"/>
        </w:rPr>
      </w:pPr>
    </w:p>
    <w:p w14:paraId="52A08E02" w14:textId="404E147A" w:rsidR="008A098A" w:rsidRPr="008A098A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color w:val="00B050"/>
          <w:sz w:val="20"/>
          <w:szCs w:val="20"/>
        </w:rPr>
      </w:pPr>
      <w:r w:rsidRPr="00093E03">
        <w:rPr>
          <w:rFonts w:ascii="Arial" w:eastAsia="Calibri" w:hAnsi="Arial" w:cs="Arial"/>
          <w:b/>
          <w:bCs/>
          <w:color w:val="00B050"/>
          <w:sz w:val="20"/>
          <w:szCs w:val="20"/>
        </w:rPr>
        <w:t xml:space="preserve">Część 2 – </w:t>
      </w:r>
      <w:r w:rsidRPr="00093E03">
        <w:rPr>
          <w:rFonts w:ascii="Arial" w:eastAsia="Calibri" w:hAnsi="Arial" w:cs="Arial"/>
          <w:b/>
          <w:color w:val="00B050"/>
          <w:sz w:val="20"/>
          <w:szCs w:val="20"/>
        </w:rPr>
        <w:t xml:space="preserve">Wrocław, </w:t>
      </w:r>
      <w:r w:rsidRPr="008A098A">
        <w:rPr>
          <w:rFonts w:ascii="Arial" w:eastAsia="Calibri" w:hAnsi="Arial" w:cs="Arial"/>
          <w:b/>
          <w:color w:val="00B050"/>
          <w:sz w:val="20"/>
          <w:szCs w:val="20"/>
        </w:rPr>
        <w:t>ul. Gazowa 3, budynek „G”</w:t>
      </w:r>
    </w:p>
    <w:p w14:paraId="7474C75A" w14:textId="77777777" w:rsidR="008A098A" w:rsidRPr="002D444A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sz w:val="18"/>
          <w:szCs w:val="18"/>
        </w:rPr>
      </w:pPr>
      <w:r w:rsidRPr="002D444A">
        <w:rPr>
          <w:rFonts w:ascii="Arial" w:eastAsia="Calibri" w:hAnsi="Arial" w:cs="Arial"/>
          <w:b/>
          <w:sz w:val="18"/>
          <w:szCs w:val="18"/>
          <w:u w:val="single"/>
        </w:rPr>
        <w:t xml:space="preserve">TABELA </w:t>
      </w:r>
      <w:r>
        <w:rPr>
          <w:rFonts w:ascii="Arial" w:eastAsia="Calibri" w:hAnsi="Arial" w:cs="Arial"/>
          <w:b/>
          <w:sz w:val="18"/>
          <w:szCs w:val="18"/>
          <w:u w:val="single"/>
        </w:rPr>
        <w:t>I</w:t>
      </w:r>
      <w:r w:rsidRPr="002D444A">
        <w:rPr>
          <w:rFonts w:ascii="Arial" w:eastAsia="Calibri" w:hAnsi="Arial" w:cs="Arial"/>
          <w:b/>
          <w:sz w:val="18"/>
          <w:szCs w:val="18"/>
          <w:u w:val="single"/>
        </w:rPr>
        <w:t xml:space="preserve"> -</w:t>
      </w:r>
      <w:r w:rsidRPr="002D444A">
        <w:rPr>
          <w:rFonts w:ascii="Arial" w:eastAsia="Calibri" w:hAnsi="Arial" w:cs="Arial"/>
          <w:b/>
          <w:i/>
          <w:sz w:val="18"/>
          <w:szCs w:val="18"/>
        </w:rPr>
        <w:t xml:space="preserve"> </w:t>
      </w:r>
      <w:r w:rsidRPr="002D444A">
        <w:rPr>
          <w:rFonts w:ascii="Arial" w:eastAsia="Calibri" w:hAnsi="Arial" w:cs="Arial"/>
          <w:b/>
          <w:sz w:val="18"/>
          <w:szCs w:val="18"/>
        </w:rPr>
        <w:t>Wynagrodzenie ryczałtowe za świadczenie usług, o których mowa w § 1 Umowy</w:t>
      </w:r>
    </w:p>
    <w:tbl>
      <w:tblPr>
        <w:tblpPr w:leftFromText="141" w:rightFromText="141" w:vertAnchor="text" w:horzAnchor="margin" w:tblpX="-294" w:tblpY="224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2"/>
        <w:gridCol w:w="1190"/>
        <w:gridCol w:w="1078"/>
        <w:gridCol w:w="1276"/>
        <w:gridCol w:w="850"/>
        <w:gridCol w:w="1134"/>
        <w:gridCol w:w="1134"/>
        <w:gridCol w:w="1701"/>
      </w:tblGrid>
      <w:tr w:rsidR="008A098A" w:rsidRPr="00EC7775" w14:paraId="239551A4" w14:textId="77777777" w:rsidTr="009C7E3C">
        <w:trPr>
          <w:trHeight w:val="552"/>
        </w:trPr>
        <w:tc>
          <w:tcPr>
            <w:tcW w:w="1782" w:type="dxa"/>
            <w:vMerge w:val="restart"/>
            <w:vAlign w:val="center"/>
            <w:hideMark/>
          </w:tcPr>
          <w:p w14:paraId="3F10C5BA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Lokalizacja</w:t>
            </w:r>
          </w:p>
        </w:tc>
        <w:tc>
          <w:tcPr>
            <w:tcW w:w="3544" w:type="dxa"/>
            <w:gridSpan w:val="3"/>
            <w:vAlign w:val="center"/>
            <w:hideMark/>
          </w:tcPr>
          <w:p w14:paraId="017E3822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12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Wynagrodzenie ryczałtowe za 1 miesiąc świadczenia usług, o których mowa                   w  § 1 Umowy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623C0F5F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Liczba miesięcy</w:t>
            </w:r>
          </w:p>
        </w:tc>
        <w:tc>
          <w:tcPr>
            <w:tcW w:w="3969" w:type="dxa"/>
            <w:gridSpan w:val="3"/>
            <w:vAlign w:val="center"/>
            <w:hideMark/>
          </w:tcPr>
          <w:p w14:paraId="352690FF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Całkowita wartość wynagrodzenia ryczałtowego  w okresie obowiązywania Umowy </w:t>
            </w:r>
          </w:p>
        </w:tc>
      </w:tr>
      <w:tr w:rsidR="008A098A" w:rsidRPr="000D338A" w14:paraId="34B5917C" w14:textId="77777777" w:rsidTr="009C7E3C">
        <w:trPr>
          <w:trHeight w:val="475"/>
        </w:trPr>
        <w:tc>
          <w:tcPr>
            <w:tcW w:w="1782" w:type="dxa"/>
            <w:vMerge/>
            <w:vAlign w:val="center"/>
            <w:hideMark/>
          </w:tcPr>
          <w:p w14:paraId="3269D39A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0" w:type="dxa"/>
            <w:vAlign w:val="center"/>
            <w:hideMark/>
          </w:tcPr>
          <w:p w14:paraId="20E77850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078" w:type="dxa"/>
            <w:vAlign w:val="center"/>
            <w:hideMark/>
          </w:tcPr>
          <w:p w14:paraId="6AFF65D5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Kwota VAT</w:t>
            </w:r>
          </w:p>
        </w:tc>
        <w:tc>
          <w:tcPr>
            <w:tcW w:w="1276" w:type="dxa"/>
            <w:vAlign w:val="center"/>
            <w:hideMark/>
          </w:tcPr>
          <w:p w14:paraId="62F2953D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850" w:type="dxa"/>
            <w:vMerge/>
            <w:vAlign w:val="center"/>
            <w:hideMark/>
          </w:tcPr>
          <w:p w14:paraId="0F541E8E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2924D573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134" w:type="dxa"/>
            <w:vAlign w:val="center"/>
            <w:hideMark/>
          </w:tcPr>
          <w:p w14:paraId="051D6889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701" w:type="dxa"/>
            <w:vAlign w:val="center"/>
            <w:hideMark/>
          </w:tcPr>
          <w:p w14:paraId="543FF562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Brutto</w:t>
            </w:r>
          </w:p>
        </w:tc>
      </w:tr>
      <w:tr w:rsidR="008A098A" w:rsidRPr="000D338A" w14:paraId="504BDA48" w14:textId="77777777" w:rsidTr="001A0D5D">
        <w:trPr>
          <w:trHeight w:val="315"/>
        </w:trPr>
        <w:tc>
          <w:tcPr>
            <w:tcW w:w="1782" w:type="dxa"/>
            <w:shd w:val="clear" w:color="auto" w:fill="F2DBDB" w:themeFill="accent2" w:themeFillTint="33"/>
            <w:vAlign w:val="center"/>
            <w:hideMark/>
          </w:tcPr>
          <w:p w14:paraId="349B1691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0" w:type="dxa"/>
            <w:shd w:val="clear" w:color="auto" w:fill="F2DBDB" w:themeFill="accent2" w:themeFillTint="33"/>
            <w:vAlign w:val="center"/>
            <w:hideMark/>
          </w:tcPr>
          <w:p w14:paraId="3CBD8E52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078" w:type="dxa"/>
            <w:shd w:val="clear" w:color="auto" w:fill="F2DBDB" w:themeFill="accent2" w:themeFillTint="33"/>
            <w:vAlign w:val="center"/>
            <w:hideMark/>
          </w:tcPr>
          <w:p w14:paraId="4F09AADE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276" w:type="dxa"/>
            <w:shd w:val="clear" w:color="auto" w:fill="F2DBDB" w:themeFill="accent2" w:themeFillTint="33"/>
            <w:vAlign w:val="center"/>
            <w:hideMark/>
          </w:tcPr>
          <w:p w14:paraId="40ECE0A3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C=A+B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  <w:hideMark/>
          </w:tcPr>
          <w:p w14:paraId="5A72ACD2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  <w:hideMark/>
          </w:tcPr>
          <w:p w14:paraId="7C5CEBCC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E=A x D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  <w:hideMark/>
          </w:tcPr>
          <w:p w14:paraId="13CEE673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F=B x D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  <w:hideMark/>
          </w:tcPr>
          <w:p w14:paraId="036B8EA4" w14:textId="77777777" w:rsidR="008A098A" w:rsidRPr="00EB110C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G=C x D</w:t>
            </w:r>
          </w:p>
        </w:tc>
      </w:tr>
      <w:tr w:rsidR="008A098A" w:rsidRPr="000D338A" w14:paraId="59C1CF81" w14:textId="77777777" w:rsidTr="009C7E3C">
        <w:trPr>
          <w:trHeight w:val="452"/>
        </w:trPr>
        <w:tc>
          <w:tcPr>
            <w:tcW w:w="1782" w:type="dxa"/>
            <w:vAlign w:val="center"/>
          </w:tcPr>
          <w:p w14:paraId="0901D88C" w14:textId="77777777" w:rsidR="008A098A" w:rsidRPr="00560E98" w:rsidRDefault="008A098A" w:rsidP="009C7E3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0E9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Wrocław </w:t>
            </w:r>
          </w:p>
          <w:p w14:paraId="26DD24EA" w14:textId="77777777" w:rsidR="008A098A" w:rsidRDefault="008A098A" w:rsidP="009C7E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ul. Gazowa 3</w:t>
            </w:r>
          </w:p>
          <w:p w14:paraId="0CDDE560" w14:textId="77777777" w:rsidR="008A098A" w:rsidRPr="000D338A" w:rsidRDefault="008A098A" w:rsidP="009C7E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Budynek „G”</w:t>
            </w:r>
          </w:p>
        </w:tc>
        <w:tc>
          <w:tcPr>
            <w:tcW w:w="1190" w:type="dxa"/>
            <w:vAlign w:val="center"/>
          </w:tcPr>
          <w:p w14:paraId="37B5487A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8" w:type="dxa"/>
            <w:vAlign w:val="center"/>
            <w:hideMark/>
          </w:tcPr>
          <w:p w14:paraId="40AA376D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14:paraId="5D1D38E5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14:paraId="451CA366" w14:textId="77777777" w:rsidR="008A098A" w:rsidRPr="006A17F4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A17F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14:paraId="76B563B5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27BF06EC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6679626D" w14:textId="77777777" w:rsidR="008A098A" w:rsidRPr="000D338A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7B4274E1" w14:textId="77777777" w:rsidR="008A098A" w:rsidRPr="002D444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18"/>
          <w:szCs w:val="18"/>
        </w:rPr>
      </w:pPr>
      <w:r w:rsidRPr="002D444A">
        <w:rPr>
          <w:rFonts w:ascii="Arial" w:hAnsi="Arial" w:cs="Arial"/>
          <w:bCs/>
          <w:sz w:val="18"/>
          <w:szCs w:val="18"/>
        </w:rPr>
        <w:t xml:space="preserve">Kwoty należy podać </w:t>
      </w:r>
      <w:r w:rsidRPr="002D444A">
        <w:rPr>
          <w:rFonts w:ascii="Arial" w:hAnsi="Arial" w:cs="Arial"/>
          <w:b/>
          <w:bCs/>
          <w:sz w:val="18"/>
          <w:szCs w:val="18"/>
        </w:rPr>
        <w:t>z dokładnością do dwóch miejsc po przecinku</w:t>
      </w:r>
      <w:r w:rsidRPr="002D444A">
        <w:rPr>
          <w:rFonts w:ascii="Arial" w:hAnsi="Arial" w:cs="Arial"/>
          <w:bCs/>
          <w:sz w:val="18"/>
          <w:szCs w:val="18"/>
        </w:rPr>
        <w:t>, zgodnie z polskim systemem płatniczym  po zaokrągleniu do pełnych groszy.</w:t>
      </w:r>
    </w:p>
    <w:p w14:paraId="3F8AE6F5" w14:textId="77777777" w:rsidR="008A098A" w:rsidRPr="002D444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sz w:val="18"/>
          <w:szCs w:val="18"/>
        </w:rPr>
      </w:pPr>
      <w:r w:rsidRPr="002D444A">
        <w:rPr>
          <w:rFonts w:ascii="Arial" w:hAnsi="Arial" w:cs="Arial"/>
          <w:sz w:val="18"/>
          <w:szCs w:val="18"/>
        </w:rPr>
        <w:t xml:space="preserve">Cena zakupu wynikająca z Formularza cenowego </w:t>
      </w:r>
      <w:r w:rsidRPr="002D444A">
        <w:rPr>
          <w:rFonts w:ascii="Arial" w:hAnsi="Arial" w:cs="Arial"/>
          <w:b/>
          <w:sz w:val="18"/>
          <w:szCs w:val="18"/>
        </w:rPr>
        <w:t>winna być tożsama</w:t>
      </w:r>
      <w:r w:rsidRPr="002D444A">
        <w:rPr>
          <w:rFonts w:ascii="Arial" w:hAnsi="Arial" w:cs="Arial"/>
          <w:sz w:val="18"/>
          <w:szCs w:val="18"/>
        </w:rPr>
        <w:t xml:space="preserve"> z ceną wykazaną przez Wykonawcę  </w:t>
      </w:r>
      <w:r>
        <w:rPr>
          <w:rFonts w:ascii="Arial" w:hAnsi="Arial" w:cs="Arial"/>
          <w:sz w:val="18"/>
          <w:szCs w:val="18"/>
        </w:rPr>
        <w:br/>
      </w:r>
      <w:r w:rsidRPr="002D444A">
        <w:rPr>
          <w:rFonts w:ascii="Arial" w:hAnsi="Arial" w:cs="Arial"/>
          <w:sz w:val="18"/>
          <w:szCs w:val="18"/>
        </w:rPr>
        <w:t xml:space="preserve">w </w:t>
      </w:r>
      <w:r w:rsidRPr="002D444A">
        <w:rPr>
          <w:rFonts w:ascii="Arial" w:hAnsi="Arial" w:cs="Arial"/>
          <w:sz w:val="18"/>
          <w:szCs w:val="18"/>
          <w:u w:val="single"/>
        </w:rPr>
        <w:t>Formularzu ofertowym</w:t>
      </w:r>
      <w:r w:rsidRPr="002D444A">
        <w:rPr>
          <w:rFonts w:ascii="Arial" w:hAnsi="Arial" w:cs="Arial"/>
          <w:sz w:val="18"/>
          <w:szCs w:val="18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8A098A" w:rsidRPr="0035277B" w14:paraId="7936A919" w14:textId="77777777" w:rsidTr="001A0D5D">
        <w:trPr>
          <w:cantSplit/>
          <w:trHeight w:val="703"/>
          <w:jc w:val="center"/>
        </w:trPr>
        <w:tc>
          <w:tcPr>
            <w:tcW w:w="307" w:type="pct"/>
            <w:shd w:val="clear" w:color="auto" w:fill="F2DBDB" w:themeFill="accent2" w:themeFillTint="33"/>
            <w:vAlign w:val="center"/>
          </w:tcPr>
          <w:p w14:paraId="4ECB0B5C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L. p.</w:t>
            </w:r>
          </w:p>
        </w:tc>
        <w:tc>
          <w:tcPr>
            <w:tcW w:w="2154" w:type="pct"/>
            <w:shd w:val="clear" w:color="auto" w:fill="F2DBDB" w:themeFill="accent2" w:themeFillTint="33"/>
            <w:vAlign w:val="center"/>
          </w:tcPr>
          <w:p w14:paraId="5E7FB7C4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DBDB" w:themeFill="accent2" w:themeFillTint="33"/>
            <w:vAlign w:val="center"/>
          </w:tcPr>
          <w:p w14:paraId="64B9B0E5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</w:t>
            </w:r>
            <w:r w:rsidRPr="0035277B" w:rsidDel="000F66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277B">
              <w:rPr>
                <w:rFonts w:ascii="Arial" w:hAnsi="Arial" w:cs="Arial"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F2DBDB" w:themeFill="accent2" w:themeFillTint="33"/>
            <w:vAlign w:val="center"/>
          </w:tcPr>
          <w:p w14:paraId="42C4211A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Miejscowość                       i data</w:t>
            </w:r>
          </w:p>
        </w:tc>
      </w:tr>
      <w:tr w:rsidR="008A098A" w:rsidRPr="0035277B" w14:paraId="71954292" w14:textId="77777777" w:rsidTr="009C7E3C">
        <w:trPr>
          <w:cantSplit/>
          <w:trHeight w:val="674"/>
          <w:jc w:val="center"/>
        </w:trPr>
        <w:tc>
          <w:tcPr>
            <w:tcW w:w="307" w:type="pct"/>
          </w:tcPr>
          <w:p w14:paraId="41022F4D" w14:textId="77777777" w:rsidR="008A098A" w:rsidRPr="0035277B" w:rsidRDefault="008A098A" w:rsidP="009C7E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4" w:type="pct"/>
          </w:tcPr>
          <w:p w14:paraId="0BDD6355" w14:textId="77777777" w:rsidR="008A098A" w:rsidRPr="0035277B" w:rsidRDefault="008A098A" w:rsidP="009C7E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87CDC" w14:textId="77777777" w:rsidR="008A098A" w:rsidRPr="0035277B" w:rsidRDefault="008A098A" w:rsidP="009C7E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2" w:type="pct"/>
          </w:tcPr>
          <w:p w14:paraId="5D1ADA9D" w14:textId="77777777" w:rsidR="008A098A" w:rsidRPr="0035277B" w:rsidRDefault="008A098A" w:rsidP="009C7E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</w:tcPr>
          <w:p w14:paraId="6A4198F1" w14:textId="77777777" w:rsidR="008A098A" w:rsidRPr="0035277B" w:rsidRDefault="008A098A" w:rsidP="009C7E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C96A13D" w14:textId="77777777" w:rsidR="008A098A" w:rsidRDefault="008A098A" w:rsidP="003F3BAE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7CF07BB9" w14:textId="77777777" w:rsidR="00001CAC" w:rsidRDefault="00001CAC" w:rsidP="003F3BAE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1113AE2" w14:textId="57FF6C74" w:rsidR="002009B7" w:rsidRDefault="008A098A" w:rsidP="003F3BAE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 </w:t>
      </w:r>
      <w:r w:rsidR="002009B7" w:rsidRPr="002A0217">
        <w:rPr>
          <w:rFonts w:ascii="Arial" w:hAnsi="Arial" w:cs="Arial"/>
          <w:sz w:val="20"/>
          <w:szCs w:val="20"/>
        </w:rPr>
        <w:t>[</w:t>
      </w:r>
      <w:r w:rsidR="001E43D3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4</w:t>
      </w:r>
      <w:r w:rsidR="002009B7" w:rsidRPr="002A0217">
        <w:rPr>
          <w:rFonts w:ascii="Arial" w:hAnsi="Arial" w:cs="Arial"/>
          <w:sz w:val="20"/>
          <w:szCs w:val="20"/>
        </w:rPr>
        <w:t xml:space="preserve"> do Regulaminu postępowania</w:t>
      </w:r>
    </w:p>
    <w:p w14:paraId="374B9F23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F948E7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6FBC44E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CBF355D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A0D5D" w:rsidRPr="00C76301" w14:paraId="497C271B" w14:textId="77777777" w:rsidTr="00ED2DF4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D81E04"/>
            <w:vAlign w:val="center"/>
          </w:tcPr>
          <w:p w14:paraId="1B4732BD" w14:textId="77777777" w:rsidR="001A0D5D" w:rsidRPr="00C76301" w:rsidRDefault="001A0D5D" w:rsidP="00ED2DF4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15724FD5" w14:textId="77777777" w:rsidR="001A0D5D" w:rsidRPr="00C76301" w:rsidRDefault="001A0D5D" w:rsidP="00ED2DF4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D6D69AE" w14:textId="77777777" w:rsidR="001A0D5D" w:rsidRPr="00C76301" w:rsidRDefault="001A0D5D" w:rsidP="00ED2D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D5D" w:rsidRPr="00C76301" w14:paraId="7E2346EA" w14:textId="77777777" w:rsidTr="00ED2DF4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D81E04"/>
            <w:vAlign w:val="center"/>
          </w:tcPr>
          <w:p w14:paraId="3AF50A0E" w14:textId="77777777" w:rsidR="001A0D5D" w:rsidRPr="00C76301" w:rsidRDefault="001A0D5D" w:rsidP="00ED2DF4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658F8D5B" w14:textId="77777777" w:rsidR="001A0D5D" w:rsidRPr="00C76301" w:rsidRDefault="001A0D5D" w:rsidP="00ED2DF4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F2EC6D5" w14:textId="77777777" w:rsidR="001A0D5D" w:rsidRPr="00C76301" w:rsidRDefault="001A0D5D" w:rsidP="00ED2DF4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508EAD00" w14:textId="77777777" w:rsidR="001A0D5D" w:rsidRPr="00C76301" w:rsidRDefault="001A0D5D" w:rsidP="00ED2DF4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0C8FA7C1" w14:textId="77777777" w:rsidR="001A0D5D" w:rsidRPr="00C76301" w:rsidRDefault="001A0D5D" w:rsidP="00ED2DF4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B51BF98" w14:textId="03F3AAC9" w:rsidR="00425D7D" w:rsidRPr="00425D7D" w:rsidRDefault="00796B8C" w:rsidP="00425D7D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9867BF">
        <w:rPr>
          <w:rFonts w:ascii="Arial" w:hAnsi="Arial" w:cs="Arial"/>
          <w:sz w:val="20"/>
          <w:szCs w:val="20"/>
        </w:rPr>
        <w:t xml:space="preserve"> pn.</w:t>
      </w:r>
      <w:r w:rsidR="00387FF1" w:rsidRPr="00C76301">
        <w:rPr>
          <w:rFonts w:ascii="Arial" w:hAnsi="Arial" w:cs="Arial"/>
          <w:sz w:val="20"/>
          <w:szCs w:val="20"/>
        </w:rPr>
        <w:t xml:space="preserve">: </w:t>
      </w:r>
      <w:r w:rsidR="00425D7D" w:rsidRPr="00425D7D">
        <w:rPr>
          <w:rFonts w:ascii="Arial" w:eastAsia="Calibri" w:hAnsi="Arial" w:cs="Arial"/>
          <w:b/>
          <w:bCs/>
          <w:i/>
          <w:sz w:val="20"/>
          <w:szCs w:val="20"/>
        </w:rPr>
        <w:t>„</w:t>
      </w:r>
      <w:r w:rsidR="008A098A" w:rsidRPr="008A098A">
        <w:rPr>
          <w:rFonts w:ascii="Arial" w:eastAsia="Calibri" w:hAnsi="Arial" w:cs="Arial"/>
          <w:b/>
          <w:bCs/>
          <w:i/>
          <w:sz w:val="20"/>
          <w:szCs w:val="20"/>
        </w:rPr>
        <w:t>Wykonywanie obsługi konserwacyjno-serwisowej urządzeń kotłowni oraz centrali wentylacyjnej”</w:t>
      </w:r>
      <w:r w:rsidR="00425D7D">
        <w:rPr>
          <w:rFonts w:ascii="Arial" w:eastAsia="Calibri" w:hAnsi="Arial" w:cs="Arial"/>
          <w:b/>
          <w:bCs/>
          <w:i/>
          <w:sz w:val="20"/>
          <w:szCs w:val="20"/>
        </w:rPr>
        <w:t>, CRZ nr:</w:t>
      </w:r>
      <w:r w:rsidR="004133C3" w:rsidRPr="004133C3">
        <w:rPr>
          <w:rFonts w:ascii="Arial" w:hAnsi="Arial" w:cs="Arial"/>
          <w:bCs/>
          <w:sz w:val="20"/>
          <w:szCs w:val="20"/>
        </w:rPr>
        <w:t xml:space="preserve"> </w:t>
      </w:r>
      <w:r w:rsidR="00175E4D" w:rsidRPr="00175E4D">
        <w:rPr>
          <w:rFonts w:ascii="Arial" w:eastAsia="Calibri" w:hAnsi="Arial" w:cs="Arial"/>
          <w:b/>
          <w:bCs/>
          <w:i/>
          <w:sz w:val="20"/>
          <w:szCs w:val="20"/>
        </w:rPr>
        <w:t>NP/OD/26/0291/OD/BAOD</w:t>
      </w:r>
    </w:p>
    <w:p w14:paraId="4FC933C2" w14:textId="3F70F41D" w:rsidR="00387FF1" w:rsidRDefault="00387FF1" w:rsidP="00425D7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2B7E54E" w14:textId="77777777" w:rsidR="00F122D6" w:rsidRPr="00C76301" w:rsidRDefault="00F122D6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8B1E9C" w14:textId="47E73EFE" w:rsidR="00387FF1" w:rsidRDefault="00387FF1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D687403" w14:textId="77777777" w:rsidR="00F122D6" w:rsidRPr="00C76301" w:rsidRDefault="00F122D6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38C33508" w:rsidR="00387FF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5D170F27" w14:textId="77777777" w:rsidTr="001A0D5D">
        <w:trPr>
          <w:cantSplit/>
          <w:trHeight w:val="703"/>
          <w:jc w:val="center"/>
        </w:trPr>
        <w:tc>
          <w:tcPr>
            <w:tcW w:w="307" w:type="pct"/>
            <w:shd w:val="clear" w:color="auto" w:fill="F2DBDB" w:themeFill="accent2" w:themeFillTint="33"/>
            <w:vAlign w:val="center"/>
          </w:tcPr>
          <w:p w14:paraId="61FA96E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F2DBDB" w:themeFill="accent2" w:themeFillTint="33"/>
            <w:vAlign w:val="center"/>
          </w:tcPr>
          <w:p w14:paraId="657C9EE8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DBDB" w:themeFill="accent2" w:themeFillTint="33"/>
            <w:vAlign w:val="center"/>
          </w:tcPr>
          <w:p w14:paraId="78E9113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F2DBDB" w:themeFill="accent2" w:themeFillTint="33"/>
            <w:vAlign w:val="center"/>
          </w:tcPr>
          <w:p w14:paraId="2046F44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619689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6C3CBE7B" w14:textId="77777777" w:rsidR="00001CAC" w:rsidRDefault="00001CAC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0B14EBD5" w14:textId="30C76364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[</w:t>
      </w:r>
      <w:r w:rsidR="002406C1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5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A0D5D" w:rsidRPr="001A0D5D" w14:paraId="732F04F8" w14:textId="77777777" w:rsidTr="00ED2DF4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D81E04"/>
            <w:vAlign w:val="center"/>
          </w:tcPr>
          <w:p w14:paraId="629FFDEB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2EDD19AE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D5D" w:rsidRPr="001A0D5D" w14:paraId="305F527C" w14:textId="77777777" w:rsidTr="00ED2DF4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D81E04"/>
            <w:vAlign w:val="center"/>
          </w:tcPr>
          <w:p w14:paraId="6DDE9959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FADE3E5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1D0C85B6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04724F78" w14:textId="77777777" w:rsidR="001A0D5D" w:rsidRPr="001A0D5D" w:rsidRDefault="001A0D5D" w:rsidP="001A0D5D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3D324A59" w:rsidR="00387FF1" w:rsidRPr="00BB5591" w:rsidRDefault="00B75F6B" w:rsidP="00076600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</w:t>
      </w:r>
      <w:r w:rsidR="00796B8C" w:rsidRPr="00C76301">
        <w:rPr>
          <w:rFonts w:ascii="Arial" w:hAnsi="Arial" w:cs="Arial"/>
          <w:sz w:val="20"/>
          <w:szCs w:val="20"/>
        </w:rPr>
        <w:t>powania</w:t>
      </w:r>
      <w:r w:rsidR="009867BF">
        <w:rPr>
          <w:rFonts w:ascii="Arial" w:hAnsi="Arial" w:cs="Arial"/>
          <w:sz w:val="20"/>
          <w:szCs w:val="20"/>
        </w:rPr>
        <w:t xml:space="preserve"> pn.</w:t>
      </w:r>
      <w:r w:rsidR="00387FF1" w:rsidRPr="00BF5807">
        <w:rPr>
          <w:rFonts w:ascii="Arial" w:hAnsi="Arial" w:cs="Arial"/>
          <w:sz w:val="20"/>
          <w:szCs w:val="20"/>
        </w:rPr>
        <w:t>:</w:t>
      </w:r>
      <w:r w:rsidR="00425D7D" w:rsidRP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8A098A" w:rsidRPr="008A098A">
        <w:rPr>
          <w:rFonts w:ascii="Arial" w:hAnsi="Arial" w:cs="Arial"/>
          <w:b/>
          <w:bCs/>
          <w:i/>
          <w:sz w:val="20"/>
          <w:szCs w:val="20"/>
        </w:rPr>
        <w:t xml:space="preserve">„Wykonywanie obsługi konserwacyjno-serwisowej urządzeń kotłowni oraz centrali wentylacyjnej”, CRZ nr: </w:t>
      </w:r>
      <w:r w:rsidR="00175E4D" w:rsidRPr="00175E4D">
        <w:rPr>
          <w:rFonts w:ascii="Arial" w:hAnsi="Arial" w:cs="Arial"/>
          <w:b/>
          <w:bCs/>
          <w:i/>
          <w:sz w:val="20"/>
          <w:szCs w:val="20"/>
        </w:rPr>
        <w:t xml:space="preserve">NP/OD/26/0291/OD/BAOD </w:t>
      </w:r>
      <w:r w:rsidR="00387FF1" w:rsidRPr="00BF5807">
        <w:rPr>
          <w:rFonts w:ascii="Arial" w:hAnsi="Arial" w:cs="Arial"/>
          <w:sz w:val="20"/>
          <w:szCs w:val="20"/>
        </w:rPr>
        <w:t>ora</w:t>
      </w:r>
      <w:r w:rsidR="00387FF1" w:rsidRPr="00C76301">
        <w:rPr>
          <w:rFonts w:ascii="Arial" w:hAnsi="Arial" w:cs="Arial"/>
          <w:sz w:val="20"/>
          <w:szCs w:val="20"/>
        </w:rPr>
        <w:t xml:space="preserve">z przyjmując do wiadomości, że </w:t>
      </w:r>
      <w:r w:rsidR="008A098A">
        <w:rPr>
          <w:rFonts w:ascii="Arial" w:hAnsi="Arial" w:cs="Arial"/>
          <w:sz w:val="20"/>
          <w:szCs w:val="20"/>
        </w:rPr>
        <w:t xml:space="preserve"> </w:t>
      </w:r>
      <w:r w:rsidR="00387FF1" w:rsidRPr="00C76301">
        <w:rPr>
          <w:rFonts w:ascii="Arial" w:hAnsi="Arial" w:cs="Arial"/>
          <w:sz w:val="20"/>
          <w:szCs w:val="20"/>
        </w:rPr>
        <w:t xml:space="preserve">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 xml:space="preserve">ostępowania </w:t>
      </w:r>
      <w:r w:rsidR="00387FF1" w:rsidRPr="00C76301">
        <w:rPr>
          <w:rFonts w:ascii="Arial" w:hAnsi="Arial" w:cs="Arial"/>
          <w:bCs/>
          <w:sz w:val="20"/>
          <w:szCs w:val="20"/>
        </w:rPr>
        <w:t>wyklucza się</w:t>
      </w:r>
      <w:r w:rsidR="00387FF1" w:rsidRPr="00C76301">
        <w:rPr>
          <w:rFonts w:ascii="Arial" w:hAnsi="Arial" w:cs="Arial"/>
          <w:sz w:val="20"/>
          <w:szCs w:val="20"/>
        </w:rPr>
        <w:t>:</w:t>
      </w:r>
    </w:p>
    <w:p w14:paraId="6FE7FC6D" w14:textId="3BE63AF8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w ciągu ostatnich trzech lat przed Wszczęciem Postępowania wyrządzili szkodę </w:t>
      </w:r>
      <w:r w:rsidR="00203981">
        <w:rPr>
          <w:rFonts w:ascii="Arial" w:eastAsia="Calibri" w:hAnsi="Arial" w:cs="Arial"/>
          <w:sz w:val="20"/>
          <w:szCs w:val="20"/>
          <w:lang w:bidi="pl-PL"/>
        </w:rPr>
        <w:t>myORLEN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 (status podmiotu oceniany według daty wyrządzenia szkody), nie realizując Zakupu lub realizując go nienależycie, a szkoda ta nie została do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browolnie naprawiona do dnia </w:t>
      </w:r>
      <w:r w:rsidR="00DE3B91">
        <w:rPr>
          <w:rFonts w:ascii="Arial" w:eastAsia="Calibri" w:hAnsi="Arial" w:cs="Arial"/>
          <w:sz w:val="20"/>
          <w:szCs w:val="20"/>
          <w:lang w:bidi="pl-PL"/>
        </w:rPr>
        <w:t>Wszczęcia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 Postępowania, chyba że niezrealizowanie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lub nienależyte zrealizowanie jest następstwem okoliczności, za które Wykonawca nie ponosi odpowiedzialności,</w:t>
      </w:r>
    </w:p>
    <w:p w14:paraId="72F06641" w14:textId="5552EC4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onawców, w stosunku do których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otwa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rto likwidację lub ogłoszono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upadłość, z wyjątkiem W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ykonawców, którzy po ogłoszeniu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upadł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ości zawarli układ zatwierdzony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prawomocnym postanowieniem sądu, o ile układ nie przewiduje zaspokojenia wierzycieli poprzez likwidację majątku upadłego,</w:t>
      </w:r>
    </w:p>
    <w:p w14:paraId="0B8FC9F2" w14:textId="09263A43" w:rsidR="00EA43E6" w:rsidRPr="00C76301" w:rsidRDefault="00EA43E6" w:rsidP="008E3BBA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 będących osobami fizycznymi, których prawomocnie skazano za przestępstwo popełnione w związku 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z postępowaniem o udzielenie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zamówienia lub inne przestępstwo popełnione w</w:t>
      </w:r>
      <w:r w:rsidR="008E3BBA">
        <w:rPr>
          <w:rFonts w:ascii="Arial" w:eastAsia="Calibri" w:hAnsi="Arial" w:cs="Arial"/>
          <w:sz w:val="20"/>
          <w:szCs w:val="20"/>
          <w:lang w:bidi="pl-PL"/>
        </w:rPr>
        <w:t> 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celu osiągnięcia korzyści majątkowych,</w:t>
      </w:r>
    </w:p>
    <w:p w14:paraId="264305FC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(self-cleaning),</w:t>
      </w:r>
    </w:p>
    <w:p w14:paraId="71B32F23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7D6497A9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</w:t>
      </w:r>
      <w:r w:rsidR="001A0D5D">
        <w:rPr>
          <w:rFonts w:ascii="Arial" w:eastAsia="Calibri" w:hAnsi="Arial" w:cs="Arial"/>
          <w:sz w:val="20"/>
          <w:szCs w:val="20"/>
        </w:rPr>
        <w:t>myORLEN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361611B9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</w:t>
      </w:r>
      <w:r w:rsidR="001A0D5D">
        <w:rPr>
          <w:rFonts w:ascii="Arial" w:eastAsia="Calibri" w:hAnsi="Arial" w:cs="Arial"/>
          <w:sz w:val="20"/>
          <w:szCs w:val="20"/>
        </w:rPr>
        <w:t>myORLEN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097A73D9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</w:t>
      </w:r>
      <w:r w:rsidR="001A0D5D">
        <w:rPr>
          <w:rFonts w:ascii="Arial" w:eastAsia="Calibri" w:hAnsi="Arial" w:cs="Arial"/>
          <w:sz w:val="20"/>
          <w:szCs w:val="20"/>
        </w:rPr>
        <w:t>myORLEN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4A7CB64D" w14:textId="46C6119A" w:rsidR="00C65102" w:rsidRPr="00365A62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* Przez osoby najbliższe pracowników </w:t>
      </w:r>
      <w:r w:rsidR="001A0D5D">
        <w:rPr>
          <w:rFonts w:ascii="Arial" w:eastAsia="Calibri" w:hAnsi="Arial" w:cs="Arial"/>
          <w:sz w:val="20"/>
          <w:szCs w:val="20"/>
        </w:rPr>
        <w:t>myORLEN</w:t>
      </w:r>
      <w:r w:rsidRPr="00C76301">
        <w:rPr>
          <w:rFonts w:ascii="Arial" w:eastAsia="Calibri" w:hAnsi="Arial" w:cs="Arial"/>
          <w:sz w:val="20"/>
          <w:szCs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</w:t>
      </w:r>
      <w:r w:rsidR="001A0D5D">
        <w:rPr>
          <w:rFonts w:ascii="Arial" w:eastAsia="Calibri" w:hAnsi="Arial" w:cs="Arial"/>
          <w:sz w:val="20"/>
          <w:szCs w:val="20"/>
        </w:rPr>
        <w:t>myORLEN</w:t>
      </w:r>
      <w:r w:rsidRPr="00C76301">
        <w:rPr>
          <w:rFonts w:ascii="Arial" w:eastAsia="Calibri" w:hAnsi="Arial" w:cs="Arial"/>
          <w:sz w:val="20"/>
          <w:szCs w:val="20"/>
        </w:rPr>
        <w:t>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5356517E" w:rsidR="00EA43E6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 xml:space="preserve">złożyli nieprawdziwe informacje mające </w:t>
      </w:r>
      <w:r w:rsidR="00F374B7">
        <w:rPr>
          <w:rFonts w:ascii="Arial" w:eastAsia="Calibri" w:hAnsi="Arial" w:cs="Arial"/>
          <w:sz w:val="20"/>
          <w:szCs w:val="20"/>
        </w:rPr>
        <w:t xml:space="preserve">lub mogące mieć </w:t>
      </w:r>
      <w:r w:rsidR="00EA43E6" w:rsidRPr="00C76301">
        <w:rPr>
          <w:rFonts w:ascii="Arial" w:eastAsia="Calibri" w:hAnsi="Arial" w:cs="Arial"/>
          <w:sz w:val="20"/>
          <w:szCs w:val="20"/>
        </w:rPr>
        <w:t>wpływ na wynik prowadzonego Postępowania,</w:t>
      </w:r>
    </w:p>
    <w:p w14:paraId="0C18EB80" w14:textId="368238F7" w:rsidR="00EA43E6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6299BD0" w:rsidR="00CE5B87" w:rsidRPr="00C76301" w:rsidRDefault="00C65102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 xml:space="preserve">rupy Kapitałowej, do której należy </w:t>
      </w:r>
      <w:r w:rsidR="001A0D5D">
        <w:rPr>
          <w:rFonts w:ascii="Arial" w:eastAsia="Calibri" w:hAnsi="Arial" w:cs="Arial"/>
          <w:sz w:val="20"/>
          <w:szCs w:val="20"/>
        </w:rPr>
        <w:t>myORLEN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32C3723D" w:rsidR="00C65102" w:rsidRPr="00C76301" w:rsidRDefault="00CE5B87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w ciągu ostatnich trzech lat przed Wszczęciem Postępowania uchylili się od zawarcia z </w:t>
      </w:r>
      <w:r w:rsidR="00793576">
        <w:rPr>
          <w:rFonts w:ascii="Arial" w:eastAsia="Calibri" w:hAnsi="Arial" w:cs="Arial"/>
          <w:sz w:val="20"/>
          <w:szCs w:val="20"/>
        </w:rPr>
        <w:t xml:space="preserve">myORLEN </w:t>
      </w:r>
      <w:r w:rsidRPr="00C76301">
        <w:rPr>
          <w:rFonts w:ascii="Arial" w:eastAsia="Calibri" w:hAnsi="Arial" w:cs="Arial"/>
          <w:sz w:val="20"/>
          <w:szCs w:val="20"/>
        </w:rPr>
        <w:t>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3E1360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 xml:space="preserve">OŚWIADCZAMY, ŻE </w:t>
      </w:r>
      <w:r w:rsidRPr="003E1360">
        <w:rPr>
          <w:rFonts w:ascii="Arial" w:hAnsi="Arial" w:cs="Arial"/>
          <w:b/>
          <w:sz w:val="20"/>
          <w:szCs w:val="20"/>
          <w:lang w:eastAsia="pl-PL"/>
        </w:rPr>
        <w:t>NIE PODLEGAMY WYKLUCZENIU.</w:t>
      </w:r>
    </w:p>
    <w:p w14:paraId="72F5EE82" w14:textId="77777777" w:rsidR="00387FF1" w:rsidRPr="003E1360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6757F629" w14:textId="77777777" w:rsidTr="001A0D5D">
        <w:trPr>
          <w:cantSplit/>
          <w:trHeight w:val="703"/>
          <w:jc w:val="center"/>
        </w:trPr>
        <w:tc>
          <w:tcPr>
            <w:tcW w:w="307" w:type="pct"/>
            <w:shd w:val="clear" w:color="auto" w:fill="F2DBDB" w:themeFill="accent2" w:themeFillTint="33"/>
            <w:vAlign w:val="center"/>
          </w:tcPr>
          <w:p w14:paraId="5FCBE98F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F2DBDB" w:themeFill="accent2" w:themeFillTint="33"/>
            <w:vAlign w:val="center"/>
          </w:tcPr>
          <w:p w14:paraId="2CCC085D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DBDB" w:themeFill="accent2" w:themeFillTint="33"/>
            <w:vAlign w:val="center"/>
          </w:tcPr>
          <w:p w14:paraId="2A69A377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F2DBDB" w:themeFill="accent2" w:themeFillTint="33"/>
            <w:vAlign w:val="center"/>
          </w:tcPr>
          <w:p w14:paraId="31B0D13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719ECD" w14:textId="77777777" w:rsidR="00795E20" w:rsidRPr="00365A62" w:rsidRDefault="00795E2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780D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B50F1D" w14:textId="47182B96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t>[</w:t>
      </w:r>
      <w:r w:rsidR="002406C1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6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2EC7F0D8" w:rsidR="00387FF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A0D5D" w:rsidRPr="001A0D5D" w14:paraId="53EFCBAE" w14:textId="77777777" w:rsidTr="00ED2DF4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D81E04"/>
            <w:vAlign w:val="center"/>
          </w:tcPr>
          <w:p w14:paraId="2996AD05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147869D1" w14:textId="77777777" w:rsidR="001A0D5D" w:rsidRPr="001A0D5D" w:rsidRDefault="001A0D5D" w:rsidP="001A0D5D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6A8037F6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D5D" w:rsidRPr="001A0D5D" w14:paraId="682193CE" w14:textId="77777777" w:rsidTr="00ED2DF4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D81E04"/>
            <w:vAlign w:val="center"/>
          </w:tcPr>
          <w:p w14:paraId="3165C0F5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7A83C50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C1EA393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A0D5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3E76286D" w14:textId="77777777" w:rsidR="001A0D5D" w:rsidRPr="001A0D5D" w:rsidRDefault="001A0D5D" w:rsidP="001A0D5D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55F9B856" w14:textId="77777777" w:rsidR="001A0D5D" w:rsidRPr="001A0D5D" w:rsidRDefault="001A0D5D" w:rsidP="001A0D5D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9812F85" w14:textId="1C46B24B" w:rsidR="004133C3" w:rsidRDefault="00796B8C" w:rsidP="003E1360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9867BF">
        <w:rPr>
          <w:rFonts w:ascii="Arial" w:eastAsia="Calibri" w:hAnsi="Arial" w:cs="Arial"/>
          <w:sz w:val="20"/>
          <w:szCs w:val="20"/>
        </w:rPr>
        <w:t xml:space="preserve"> pn.</w:t>
      </w:r>
      <w:r w:rsidR="00387FF1" w:rsidRPr="00BF5807">
        <w:rPr>
          <w:rFonts w:ascii="Arial" w:eastAsia="Calibri" w:hAnsi="Arial" w:cs="Arial"/>
          <w:sz w:val="20"/>
          <w:szCs w:val="20"/>
        </w:rPr>
        <w:t xml:space="preserve">: </w:t>
      </w:r>
      <w:r w:rsidR="008A098A" w:rsidRPr="008A098A">
        <w:rPr>
          <w:rFonts w:ascii="Arial" w:eastAsia="Calibri" w:hAnsi="Arial" w:cs="Arial"/>
          <w:b/>
          <w:bCs/>
          <w:i/>
          <w:sz w:val="20"/>
          <w:szCs w:val="20"/>
        </w:rPr>
        <w:t xml:space="preserve">„Wykonywanie obsługi konserwacyjno-serwisowej urządzeń kotłowni oraz centrali wentylacyjnej”, CRZ nr: </w:t>
      </w:r>
      <w:r w:rsidR="00175E4D" w:rsidRPr="00175E4D">
        <w:rPr>
          <w:rFonts w:ascii="Arial" w:eastAsia="Calibri" w:hAnsi="Arial" w:cs="Arial"/>
          <w:b/>
          <w:bCs/>
          <w:i/>
          <w:sz w:val="20"/>
          <w:szCs w:val="20"/>
        </w:rPr>
        <w:t>NP/OD/26/0291/OD/BAOD</w:t>
      </w:r>
    </w:p>
    <w:p w14:paraId="110E1FAB" w14:textId="65CE618C" w:rsidR="00387FF1" w:rsidRPr="00C76301" w:rsidRDefault="00387FF1" w:rsidP="003E13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>, że nie będziemy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38886566" w:rsidR="00387FF1" w:rsidRPr="00C76301" w:rsidRDefault="00387FF1" w:rsidP="006756B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Zobowiązujemy się do zachowania w poufności wszelkich informacji przekazanych przez pracowników </w:t>
      </w:r>
      <w:r w:rsidR="00793576">
        <w:rPr>
          <w:rFonts w:ascii="Arial" w:hAnsi="Arial" w:cs="Arial"/>
          <w:sz w:val="20"/>
          <w:szCs w:val="20"/>
        </w:rPr>
        <w:t>myORLEN</w:t>
      </w:r>
      <w:r w:rsidRPr="00C76301">
        <w:rPr>
          <w:rFonts w:ascii="Arial" w:hAnsi="Arial" w:cs="Arial"/>
          <w:sz w:val="20"/>
          <w:szCs w:val="20"/>
        </w:rPr>
        <w:t xml:space="preserve"> sp. z o.o., niezależnie od sposobu i formy ich wyrażania.</w:t>
      </w:r>
    </w:p>
    <w:p w14:paraId="18BD5B62" w14:textId="77777777" w:rsidR="00387FF1" w:rsidRPr="00C76301" w:rsidRDefault="00387FF1" w:rsidP="00675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8CD1802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świadomie podane przez </w:t>
      </w:r>
      <w:r w:rsidR="001A0D5D">
        <w:rPr>
          <w:rFonts w:ascii="Arial" w:hAnsi="Arial" w:cs="Arial"/>
          <w:sz w:val="20"/>
          <w:szCs w:val="20"/>
        </w:rPr>
        <w:t>myORLEN</w:t>
      </w:r>
      <w:r w:rsidRPr="00C76301">
        <w:rPr>
          <w:rFonts w:ascii="Arial" w:hAnsi="Arial" w:cs="Arial"/>
          <w:sz w:val="20"/>
          <w:szCs w:val="20"/>
        </w:rPr>
        <w:t xml:space="preserve">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jakikolwiek inny sposób przez </w:t>
      </w:r>
      <w:r w:rsidR="001A0D5D">
        <w:rPr>
          <w:rFonts w:ascii="Arial" w:hAnsi="Arial" w:cs="Arial"/>
          <w:sz w:val="20"/>
          <w:szCs w:val="20"/>
        </w:rPr>
        <w:t>myORLEN</w:t>
      </w:r>
      <w:r w:rsidRPr="00C76301">
        <w:rPr>
          <w:rFonts w:ascii="Arial" w:hAnsi="Arial" w:cs="Arial"/>
          <w:sz w:val="20"/>
          <w:szCs w:val="20"/>
        </w:rPr>
        <w:t xml:space="preserve"> sp. z o.o. rozpowszechniane,</w:t>
      </w:r>
    </w:p>
    <w:p w14:paraId="0D10152A" w14:textId="6AF83C52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co do których </w:t>
      </w:r>
      <w:r w:rsidR="001A0D5D">
        <w:rPr>
          <w:rFonts w:ascii="Arial" w:hAnsi="Arial" w:cs="Arial"/>
          <w:sz w:val="20"/>
          <w:szCs w:val="20"/>
        </w:rPr>
        <w:t>myORLEN</w:t>
      </w:r>
      <w:r w:rsidRPr="00C76301">
        <w:rPr>
          <w:rFonts w:ascii="Arial" w:hAnsi="Arial" w:cs="Arial"/>
          <w:sz w:val="20"/>
          <w:szCs w:val="20"/>
        </w:rPr>
        <w:t xml:space="preserve">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5242FEF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co do których </w:t>
      </w:r>
      <w:r w:rsidR="001A0D5D">
        <w:rPr>
          <w:rFonts w:ascii="Arial" w:hAnsi="Arial" w:cs="Arial"/>
          <w:sz w:val="20"/>
          <w:szCs w:val="20"/>
        </w:rPr>
        <w:t>myORLEN</w:t>
      </w:r>
      <w:r w:rsidRPr="00C76301">
        <w:rPr>
          <w:rFonts w:ascii="Arial" w:hAnsi="Arial" w:cs="Arial"/>
          <w:sz w:val="20"/>
          <w:szCs w:val="20"/>
        </w:rPr>
        <w:t xml:space="preserve">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6756B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10007372" w:rsidR="008C7A2B" w:rsidRPr="00F122D6" w:rsidRDefault="00A444E7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</w:t>
      </w:r>
      <w:r w:rsidR="001A0D5D">
        <w:rPr>
          <w:rFonts w:ascii="Arial" w:hAnsi="Arial" w:cs="Arial"/>
          <w:sz w:val="20"/>
          <w:szCs w:val="20"/>
        </w:rPr>
        <w:t>myORLEN</w:t>
      </w:r>
      <w:r w:rsidRPr="00C76301">
        <w:rPr>
          <w:rFonts w:ascii="Arial" w:hAnsi="Arial" w:cs="Arial"/>
          <w:sz w:val="20"/>
          <w:szCs w:val="20"/>
        </w:rPr>
        <w:t xml:space="preserve"> sp. z o.o. lub z innymi podmiotami wykonującymi zadania na rzecz </w:t>
      </w:r>
      <w:r w:rsidR="001A0D5D">
        <w:rPr>
          <w:rFonts w:ascii="Arial" w:hAnsi="Arial" w:cs="Arial"/>
          <w:sz w:val="20"/>
          <w:szCs w:val="20"/>
        </w:rPr>
        <w:t>myORLEN</w:t>
      </w:r>
      <w:r w:rsidRPr="00C76301">
        <w:rPr>
          <w:rFonts w:ascii="Arial" w:hAnsi="Arial" w:cs="Arial"/>
          <w:sz w:val="20"/>
          <w:szCs w:val="20"/>
        </w:rPr>
        <w:t xml:space="preserve"> sp. z o.o.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2936"/>
      </w:tblGrid>
      <w:tr w:rsidR="003E1360" w:rsidRPr="00365A62" w14:paraId="0E91B075" w14:textId="77777777" w:rsidTr="00950505">
        <w:trPr>
          <w:cantSplit/>
          <w:trHeight w:val="703"/>
          <w:jc w:val="center"/>
        </w:trPr>
        <w:tc>
          <w:tcPr>
            <w:tcW w:w="259" w:type="pct"/>
            <w:shd w:val="clear" w:color="auto" w:fill="DBE5F1" w:themeFill="accent1" w:themeFillTint="33"/>
            <w:vAlign w:val="center"/>
          </w:tcPr>
          <w:p w14:paraId="7CF59CFB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shd w:val="clear" w:color="auto" w:fill="DBE5F1" w:themeFill="accent1" w:themeFillTint="33"/>
            <w:vAlign w:val="center"/>
          </w:tcPr>
          <w:p w14:paraId="75943587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062" w:type="pct"/>
            <w:shd w:val="clear" w:color="auto" w:fill="DBE5F1" w:themeFill="accent1" w:themeFillTint="33"/>
            <w:vAlign w:val="center"/>
          </w:tcPr>
          <w:p w14:paraId="51D66F0F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578" w:type="pct"/>
            <w:shd w:val="clear" w:color="auto" w:fill="DBE5F1" w:themeFill="accent1" w:themeFillTint="33"/>
          </w:tcPr>
          <w:p w14:paraId="2A6F6565" w14:textId="540ACE6F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E1360" w:rsidRPr="00365A62" w14:paraId="3CDCC08D" w14:textId="77777777" w:rsidTr="003E1360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50172A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2" w:type="pct"/>
          </w:tcPr>
          <w:p w14:paraId="5995821E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8" w:type="pct"/>
          </w:tcPr>
          <w:p w14:paraId="57ADAD43" w14:textId="7C50179C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CB6B45" w14:textId="1E9648A8" w:rsidR="006756BC" w:rsidRPr="002A0217" w:rsidRDefault="00420755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  <w:r w:rsidR="006756BC" w:rsidRPr="002A0217">
        <w:rPr>
          <w:rFonts w:ascii="Arial" w:hAnsi="Arial" w:cs="Arial"/>
          <w:sz w:val="20"/>
          <w:szCs w:val="20"/>
        </w:rPr>
        <w:t>[</w:t>
      </w:r>
      <w:r w:rsidR="006756BC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7</w:t>
      </w:r>
      <w:r w:rsidR="006756BC"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1DDEFB3A" w14:textId="77777777" w:rsidR="006756BC" w:rsidRPr="002A0217" w:rsidRDefault="006756BC" w:rsidP="006756B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7471D779" w14:textId="77777777" w:rsidR="008A098A" w:rsidRDefault="008A098A" w:rsidP="008A098A">
      <w:pPr>
        <w:tabs>
          <w:tab w:val="center" w:pos="4536"/>
          <w:tab w:val="right" w:pos="9072"/>
        </w:tabs>
        <w:spacing w:after="12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C69E46E" w14:textId="137069D0" w:rsidR="008A098A" w:rsidRDefault="008A098A" w:rsidP="008A098A">
      <w:pPr>
        <w:tabs>
          <w:tab w:val="center" w:pos="4536"/>
          <w:tab w:val="right" w:pos="9072"/>
        </w:tabs>
        <w:spacing w:after="120"/>
        <w:jc w:val="center"/>
        <w:rPr>
          <w:rFonts w:ascii="Arial" w:eastAsia="Calibri" w:hAnsi="Arial" w:cs="Arial"/>
          <w:b/>
          <w:sz w:val="20"/>
          <w:szCs w:val="20"/>
        </w:rPr>
      </w:pPr>
      <w:r w:rsidRPr="00872351">
        <w:rPr>
          <w:rFonts w:ascii="Arial" w:eastAsia="Calibri" w:hAnsi="Arial" w:cs="Arial"/>
          <w:b/>
          <w:sz w:val="20"/>
          <w:szCs w:val="20"/>
        </w:rPr>
        <w:t xml:space="preserve">Informacja o osobie/ach posiadającej/ych uprawnienia do wykonywania prac eksploatacyjnych, dozoru i kontrolno-pomiarowych zgodnie z wymogiem § 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3, ust. 1, pkt 2) lit. a) </w:t>
      </w:r>
      <w:r w:rsidRPr="00872351">
        <w:rPr>
          <w:rFonts w:ascii="Arial" w:eastAsia="Calibri" w:hAnsi="Arial" w:cs="Arial"/>
          <w:b/>
          <w:sz w:val="20"/>
          <w:szCs w:val="20"/>
        </w:rPr>
        <w:t xml:space="preserve">Regulaminu </w:t>
      </w:r>
      <w:r w:rsidR="001A0D5D">
        <w:rPr>
          <w:rFonts w:ascii="Arial" w:eastAsia="Calibri" w:hAnsi="Arial" w:cs="Arial"/>
          <w:b/>
          <w:sz w:val="20"/>
          <w:szCs w:val="20"/>
        </w:rPr>
        <w:t>p</w:t>
      </w:r>
      <w:r w:rsidRPr="00872351">
        <w:rPr>
          <w:rFonts w:ascii="Arial" w:eastAsia="Calibri" w:hAnsi="Arial" w:cs="Arial"/>
          <w:b/>
          <w:sz w:val="20"/>
          <w:szCs w:val="20"/>
        </w:rPr>
        <w:t>ostępowania</w:t>
      </w:r>
    </w:p>
    <w:p w14:paraId="356D42FA" w14:textId="77777777" w:rsidR="008A098A" w:rsidRPr="00872351" w:rsidRDefault="008A098A" w:rsidP="008A098A">
      <w:pPr>
        <w:tabs>
          <w:tab w:val="center" w:pos="4536"/>
          <w:tab w:val="right" w:pos="9072"/>
        </w:tabs>
        <w:spacing w:after="12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BAF43C4" w14:textId="6AA20FE2" w:rsidR="008A098A" w:rsidRPr="00872351" w:rsidRDefault="008A098A" w:rsidP="008A098A">
      <w:pPr>
        <w:tabs>
          <w:tab w:val="center" w:pos="4536"/>
          <w:tab w:val="right" w:pos="9072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872351">
        <w:rPr>
          <w:rFonts w:ascii="Arial" w:eastAsia="Calibri" w:hAnsi="Arial" w:cs="Arial"/>
          <w:sz w:val="20"/>
          <w:szCs w:val="20"/>
        </w:rPr>
        <w:t>Ubiegając się o zamówienie na „</w:t>
      </w:r>
      <w:r>
        <w:rPr>
          <w:rFonts w:ascii="Arial" w:eastAsia="Calibri" w:hAnsi="Arial" w:cs="Arial"/>
          <w:b/>
          <w:i/>
          <w:sz w:val="20"/>
          <w:szCs w:val="20"/>
        </w:rPr>
        <w:t>Wykonywanie obsługi konserwacyjno-serwisowej urządzeń kotłowni oraz centrali wentylacyjnej</w:t>
      </w:r>
      <w:r w:rsidRPr="00201237">
        <w:rPr>
          <w:rFonts w:ascii="Arial" w:eastAsia="Calibri" w:hAnsi="Arial" w:cs="Arial"/>
          <w:b/>
          <w:i/>
          <w:sz w:val="20"/>
          <w:szCs w:val="20"/>
        </w:rPr>
        <w:t xml:space="preserve">”, </w:t>
      </w:r>
      <w:r w:rsidR="00175E4D" w:rsidRPr="00175E4D">
        <w:rPr>
          <w:rFonts w:ascii="Arial" w:eastAsia="Calibri" w:hAnsi="Arial" w:cs="Arial"/>
          <w:sz w:val="20"/>
          <w:szCs w:val="20"/>
        </w:rPr>
        <w:t xml:space="preserve">NP/OD/26/0291/OD/BAOD </w:t>
      </w:r>
      <w:r>
        <w:rPr>
          <w:rFonts w:ascii="Arial" w:eastAsia="Calibri" w:hAnsi="Arial" w:cs="Arial"/>
          <w:sz w:val="20"/>
          <w:szCs w:val="20"/>
        </w:rPr>
        <w:t xml:space="preserve">w celu dokonania </w:t>
      </w:r>
      <w:r w:rsidRPr="00872351">
        <w:rPr>
          <w:rFonts w:ascii="Arial" w:eastAsia="Calibri" w:hAnsi="Arial" w:cs="Arial"/>
          <w:sz w:val="20"/>
          <w:szCs w:val="20"/>
        </w:rPr>
        <w:t xml:space="preserve">przez Zamawiającego oceny spełniania warunku opisanego w § </w:t>
      </w:r>
      <w:r>
        <w:rPr>
          <w:rFonts w:ascii="Arial" w:eastAsia="Calibri" w:hAnsi="Arial" w:cs="Arial"/>
          <w:bCs/>
          <w:sz w:val="20"/>
          <w:szCs w:val="20"/>
        </w:rPr>
        <w:t>3, ust. 1, pkt 2), lit. a)</w:t>
      </w:r>
      <w:r w:rsidRPr="00800F0F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1A0D5D">
        <w:rPr>
          <w:rFonts w:ascii="Arial" w:eastAsia="Calibri" w:hAnsi="Arial" w:cs="Arial"/>
          <w:sz w:val="20"/>
          <w:szCs w:val="20"/>
        </w:rPr>
        <w:t>Regulaminu p</w:t>
      </w:r>
      <w:r w:rsidRPr="00872351">
        <w:rPr>
          <w:rFonts w:ascii="Arial" w:eastAsia="Calibri" w:hAnsi="Arial" w:cs="Arial"/>
          <w:sz w:val="20"/>
          <w:szCs w:val="20"/>
        </w:rPr>
        <w:t>ostępowania przedstawiamy informację o w/w osobie/ach:</w:t>
      </w:r>
    </w:p>
    <w:tbl>
      <w:tblPr>
        <w:tblW w:w="9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3699"/>
        <w:gridCol w:w="4819"/>
      </w:tblGrid>
      <w:tr w:rsidR="008A098A" w:rsidRPr="00872351" w14:paraId="7C962411" w14:textId="77777777" w:rsidTr="001A0D5D">
        <w:trPr>
          <w:trHeight w:val="587"/>
          <w:jc w:val="center"/>
        </w:trPr>
        <w:tc>
          <w:tcPr>
            <w:tcW w:w="867" w:type="dxa"/>
            <w:shd w:val="clear" w:color="auto" w:fill="F2DBDB" w:themeFill="accent2" w:themeFillTint="33"/>
            <w:vAlign w:val="center"/>
          </w:tcPr>
          <w:p w14:paraId="4DC792F7" w14:textId="77777777" w:rsidR="008A098A" w:rsidRPr="00872351" w:rsidRDefault="008A098A" w:rsidP="009C7E3C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2351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3699" w:type="dxa"/>
            <w:shd w:val="clear" w:color="auto" w:fill="F2DBDB" w:themeFill="accent2" w:themeFillTint="33"/>
            <w:vAlign w:val="center"/>
          </w:tcPr>
          <w:p w14:paraId="7C5DE29F" w14:textId="77777777" w:rsidR="008A098A" w:rsidRPr="00872351" w:rsidRDefault="008A098A" w:rsidP="009C7E3C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2351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  <w:p w14:paraId="38CBE63F" w14:textId="77777777" w:rsidR="008A098A" w:rsidRPr="00872351" w:rsidRDefault="008A098A" w:rsidP="009C7E3C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F2DBDB" w:themeFill="accent2" w:themeFillTint="33"/>
          </w:tcPr>
          <w:p w14:paraId="014CDBBA" w14:textId="67761F7A" w:rsidR="008A098A" w:rsidRPr="00872351" w:rsidRDefault="008A098A" w:rsidP="009C7E3C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2351">
              <w:rPr>
                <w:rFonts w:ascii="Arial" w:hAnsi="Arial" w:cs="Arial"/>
                <w:b/>
                <w:iCs/>
                <w:sz w:val="18"/>
                <w:szCs w:val="18"/>
              </w:rPr>
              <w:t>Opis posiadanych uprawn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ień - opisanych szczegółowo w §</w:t>
            </w:r>
            <w:r w:rsidRPr="00800F0F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3, ust. 1, pkt 2), lit. a)</w:t>
            </w:r>
            <w:r w:rsidRPr="00872351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br/>
            </w:r>
            <w:r w:rsidR="001A0D5D">
              <w:rPr>
                <w:rFonts w:ascii="Arial" w:hAnsi="Arial" w:cs="Arial"/>
                <w:b/>
                <w:iCs/>
                <w:sz w:val="18"/>
                <w:szCs w:val="18"/>
              </w:rPr>
              <w:t>Regulaminu p</w:t>
            </w:r>
            <w:r w:rsidRPr="00872351">
              <w:rPr>
                <w:rFonts w:ascii="Arial" w:hAnsi="Arial" w:cs="Arial"/>
                <w:b/>
                <w:iCs/>
                <w:sz w:val="18"/>
                <w:szCs w:val="18"/>
              </w:rPr>
              <w:t>ostępowania</w:t>
            </w:r>
          </w:p>
        </w:tc>
      </w:tr>
      <w:tr w:rsidR="008A098A" w:rsidRPr="00872351" w14:paraId="26522B97" w14:textId="77777777" w:rsidTr="009C7E3C">
        <w:trPr>
          <w:trHeight w:val="1369"/>
          <w:jc w:val="center"/>
        </w:trPr>
        <w:tc>
          <w:tcPr>
            <w:tcW w:w="867" w:type="dxa"/>
            <w:vAlign w:val="center"/>
          </w:tcPr>
          <w:p w14:paraId="26F2948B" w14:textId="77777777" w:rsidR="008A098A" w:rsidRPr="00872351" w:rsidRDefault="008A098A" w:rsidP="009C7E3C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699" w:type="dxa"/>
            <w:vAlign w:val="center"/>
          </w:tcPr>
          <w:p w14:paraId="43395AF5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0A634744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1DB1C283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Prawomocne uprawnienia dla </w:t>
            </w:r>
            <w:r w:rsidRPr="00872351">
              <w:rPr>
                <w:rFonts w:ascii="Arial" w:hAnsi="Arial" w:cs="Arial"/>
                <w:sz w:val="18"/>
                <w:szCs w:val="18"/>
                <w:u w:val="single"/>
              </w:rPr>
              <w:t>Grupy 1</w:t>
            </w:r>
            <w:r w:rsidRPr="0087235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77FE804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b/>
                <w:sz w:val="18"/>
                <w:szCs w:val="18"/>
              </w:rPr>
              <w:t>SEP G1-E</w:t>
            </w:r>
          </w:p>
        </w:tc>
        <w:tc>
          <w:tcPr>
            <w:tcW w:w="4819" w:type="dxa"/>
          </w:tcPr>
          <w:p w14:paraId="10F4C5C9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9546BD1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56B8E274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0DD45875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>
              <w:rPr>
                <w:rFonts w:ascii="Arial" w:hAnsi="Arial" w:cs="Arial"/>
                <w:sz w:val="18"/>
                <w:szCs w:val="18"/>
              </w:rPr>
              <w:t>ważności zaświadczenia ……………………</w:t>
            </w:r>
          </w:p>
        </w:tc>
      </w:tr>
      <w:tr w:rsidR="008A098A" w:rsidRPr="00872351" w14:paraId="07A93002" w14:textId="77777777" w:rsidTr="009C7E3C">
        <w:trPr>
          <w:jc w:val="center"/>
        </w:trPr>
        <w:tc>
          <w:tcPr>
            <w:tcW w:w="867" w:type="dxa"/>
            <w:vAlign w:val="center"/>
          </w:tcPr>
          <w:p w14:paraId="395F0457" w14:textId="77777777" w:rsidR="008A098A" w:rsidRPr="00872351" w:rsidRDefault="008A098A" w:rsidP="009C7E3C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7235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9" w:type="dxa"/>
            <w:vAlign w:val="center"/>
          </w:tcPr>
          <w:p w14:paraId="0D365832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78E240CA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1ADC824A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Prawomocne uprawnienia dla </w:t>
            </w:r>
            <w:r w:rsidRPr="00872351">
              <w:rPr>
                <w:rFonts w:ascii="Arial" w:hAnsi="Arial" w:cs="Arial"/>
                <w:sz w:val="18"/>
                <w:szCs w:val="18"/>
                <w:u w:val="single"/>
              </w:rPr>
              <w:t>Grupy 2</w:t>
            </w:r>
            <w:r w:rsidRPr="0087235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87F22EF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SEP </w:t>
            </w:r>
            <w:r w:rsidRPr="00872351">
              <w:rPr>
                <w:rFonts w:ascii="Arial" w:hAnsi="Arial" w:cs="Arial"/>
                <w:b/>
                <w:sz w:val="18"/>
                <w:szCs w:val="18"/>
              </w:rPr>
              <w:t>G2-E</w:t>
            </w:r>
          </w:p>
        </w:tc>
        <w:tc>
          <w:tcPr>
            <w:tcW w:w="4819" w:type="dxa"/>
          </w:tcPr>
          <w:p w14:paraId="606BDA54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4A3A880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35840420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249F205C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>
              <w:rPr>
                <w:rFonts w:ascii="Arial" w:hAnsi="Arial" w:cs="Arial"/>
                <w:sz w:val="18"/>
                <w:szCs w:val="18"/>
              </w:rPr>
              <w:t>ważności zaświadczenia ……………………</w:t>
            </w:r>
          </w:p>
        </w:tc>
      </w:tr>
      <w:tr w:rsidR="008A098A" w:rsidRPr="00872351" w14:paraId="174878E7" w14:textId="77777777" w:rsidTr="009C7E3C">
        <w:trPr>
          <w:jc w:val="center"/>
        </w:trPr>
        <w:tc>
          <w:tcPr>
            <w:tcW w:w="867" w:type="dxa"/>
            <w:vAlign w:val="center"/>
          </w:tcPr>
          <w:p w14:paraId="00A37441" w14:textId="77777777" w:rsidR="008A098A" w:rsidRPr="00872351" w:rsidRDefault="008A098A" w:rsidP="009C7E3C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87235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9" w:type="dxa"/>
            <w:vAlign w:val="center"/>
          </w:tcPr>
          <w:p w14:paraId="19AF8595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7DA45FCC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25FC0312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Prawomocne uprawnienia dla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Grupy 3</w:t>
            </w:r>
            <w:r w:rsidRPr="0087235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0E7F43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SEP </w:t>
            </w:r>
            <w:r>
              <w:rPr>
                <w:rFonts w:ascii="Arial" w:hAnsi="Arial" w:cs="Arial"/>
                <w:b/>
                <w:sz w:val="18"/>
                <w:szCs w:val="18"/>
              </w:rPr>
              <w:t>G3</w:t>
            </w:r>
            <w:r w:rsidRPr="00872351">
              <w:rPr>
                <w:rFonts w:ascii="Arial" w:hAnsi="Arial" w:cs="Arial"/>
                <w:b/>
                <w:sz w:val="18"/>
                <w:szCs w:val="18"/>
              </w:rPr>
              <w:t>-E</w:t>
            </w:r>
          </w:p>
        </w:tc>
        <w:tc>
          <w:tcPr>
            <w:tcW w:w="4819" w:type="dxa"/>
          </w:tcPr>
          <w:p w14:paraId="5735103E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9BD11BC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555E32C3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19CE3809" w14:textId="77777777" w:rsidR="008A098A" w:rsidRPr="00872351" w:rsidRDefault="008A098A" w:rsidP="009C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>
              <w:rPr>
                <w:rFonts w:ascii="Arial" w:hAnsi="Arial" w:cs="Arial"/>
                <w:sz w:val="18"/>
                <w:szCs w:val="18"/>
              </w:rPr>
              <w:t>ważności zaświadczenia ……………………</w:t>
            </w:r>
          </w:p>
        </w:tc>
      </w:tr>
    </w:tbl>
    <w:p w14:paraId="52530245" w14:textId="77777777" w:rsidR="008A098A" w:rsidRDefault="008A098A" w:rsidP="008A098A">
      <w:pPr>
        <w:spacing w:before="240" w:after="360"/>
        <w:jc w:val="center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558AEE6D" w14:textId="77777777" w:rsidR="008A098A" w:rsidRPr="00093E03" w:rsidRDefault="008A098A" w:rsidP="008A098A">
      <w:pPr>
        <w:spacing w:before="240" w:after="360"/>
        <w:jc w:val="center"/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</w:pPr>
      <w:r w:rsidRPr="00093E03"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  <w:t>Do wykazu należy dołączyć kopie uprawnień</w:t>
      </w:r>
    </w:p>
    <w:p w14:paraId="4DE9B1E0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959B5E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1A3CBAA" w14:textId="77777777" w:rsidR="008A098A" w:rsidRPr="004A6494" w:rsidRDefault="008A098A" w:rsidP="008A098A">
      <w:pPr>
        <w:jc w:val="center"/>
        <w:rPr>
          <w:rFonts w:ascii="Arial" w:hAnsi="Arial" w:cs="Arial"/>
          <w:b/>
          <w:i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8A098A" w:rsidRPr="009C3609" w14:paraId="2C5270D4" w14:textId="77777777" w:rsidTr="001A0D5D">
        <w:trPr>
          <w:cantSplit/>
          <w:trHeight w:val="703"/>
          <w:jc w:val="center"/>
        </w:trPr>
        <w:tc>
          <w:tcPr>
            <w:tcW w:w="316" w:type="pct"/>
            <w:shd w:val="clear" w:color="auto" w:fill="F2DBDB" w:themeFill="accent2" w:themeFillTint="33"/>
            <w:vAlign w:val="center"/>
          </w:tcPr>
          <w:p w14:paraId="23C8F873" w14:textId="77777777" w:rsidR="008A098A" w:rsidRPr="00DF0117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216" w:type="pct"/>
            <w:shd w:val="clear" w:color="auto" w:fill="F2DBDB" w:themeFill="accent2" w:themeFillTint="33"/>
            <w:vAlign w:val="center"/>
          </w:tcPr>
          <w:p w14:paraId="6FF01663" w14:textId="77777777" w:rsidR="008A098A" w:rsidRPr="00DF0117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shd w:val="clear" w:color="auto" w:fill="F2DBDB" w:themeFill="accent2" w:themeFillTint="33"/>
            <w:vAlign w:val="center"/>
          </w:tcPr>
          <w:p w14:paraId="6897C029" w14:textId="77777777" w:rsidR="008A098A" w:rsidRPr="00DF0117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819" w:type="pct"/>
            <w:shd w:val="clear" w:color="auto" w:fill="F2DBDB" w:themeFill="accent2" w:themeFillTint="33"/>
            <w:vAlign w:val="center"/>
          </w:tcPr>
          <w:p w14:paraId="20B3C9D3" w14:textId="77777777" w:rsidR="008A098A" w:rsidRPr="00DF0117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Miejscowość              i data</w:t>
            </w:r>
          </w:p>
        </w:tc>
      </w:tr>
      <w:tr w:rsidR="008A098A" w:rsidRPr="009C3609" w14:paraId="5F9ACF72" w14:textId="77777777" w:rsidTr="009C7E3C">
        <w:trPr>
          <w:cantSplit/>
          <w:trHeight w:val="674"/>
          <w:jc w:val="center"/>
        </w:trPr>
        <w:tc>
          <w:tcPr>
            <w:tcW w:w="316" w:type="pct"/>
          </w:tcPr>
          <w:p w14:paraId="71BF524C" w14:textId="77777777" w:rsidR="008A098A" w:rsidRPr="009C3609" w:rsidRDefault="008A098A" w:rsidP="009C7E3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6" w:type="pct"/>
          </w:tcPr>
          <w:p w14:paraId="53C53348" w14:textId="77777777" w:rsidR="008A098A" w:rsidRPr="009C3609" w:rsidRDefault="008A098A" w:rsidP="009C7E3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F4D2CCB" w14:textId="77777777" w:rsidR="008A098A" w:rsidRPr="009C3609" w:rsidRDefault="008A098A" w:rsidP="009C7E3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pct"/>
          </w:tcPr>
          <w:p w14:paraId="5EBC4734" w14:textId="77777777" w:rsidR="008A098A" w:rsidRPr="009C3609" w:rsidRDefault="008A098A" w:rsidP="009C7E3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19" w:type="pct"/>
          </w:tcPr>
          <w:p w14:paraId="78047F76" w14:textId="77777777" w:rsidR="008A098A" w:rsidRPr="009C3609" w:rsidRDefault="008A098A" w:rsidP="009C7E3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511532BD" w14:textId="77777777" w:rsidR="008A098A" w:rsidRPr="009C3609" w:rsidRDefault="008A098A" w:rsidP="008A098A">
      <w:pPr>
        <w:contextualSpacing/>
        <w:rPr>
          <w:rFonts w:ascii="Arial" w:hAnsi="Arial" w:cs="Arial"/>
        </w:rPr>
      </w:pPr>
    </w:p>
    <w:p w14:paraId="35484CD6" w14:textId="77777777" w:rsidR="008A098A" w:rsidRPr="002A0217" w:rsidRDefault="008A098A" w:rsidP="008A098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313D72" w14:textId="77777777" w:rsidR="003E1360" w:rsidRDefault="003E1360" w:rsidP="003E1360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450F1EFF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4C1DD86D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p w14:paraId="3004A32B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p w14:paraId="3CF46CBB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  <w:b/>
        </w:rPr>
      </w:pPr>
    </w:p>
    <w:p w14:paraId="26384ADD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9CD241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</w:p>
    <w:p w14:paraId="55DFBF6D" w14:textId="77777777" w:rsidR="00330167" w:rsidRDefault="00330167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143CB6E" w14:textId="02BC4965" w:rsidR="00564FFD" w:rsidRDefault="00564FFD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[</w:t>
      </w:r>
      <w:r w:rsidR="00F30084">
        <w:rPr>
          <w:rFonts w:ascii="Arial" w:hAnsi="Arial" w:cs="Arial"/>
          <w:b/>
          <w:sz w:val="20"/>
          <w:szCs w:val="20"/>
        </w:rPr>
        <w:t xml:space="preserve">Załącznik nr </w:t>
      </w:r>
      <w:r w:rsidR="003E1360">
        <w:rPr>
          <w:rFonts w:ascii="Arial" w:hAnsi="Arial" w:cs="Arial"/>
          <w:b/>
          <w:sz w:val="20"/>
          <w:szCs w:val="20"/>
        </w:rPr>
        <w:t>8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59435FB6" w14:textId="08BBB804" w:rsidR="00820E97" w:rsidRDefault="00820E97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48F1E56" w14:textId="6ECDA77D" w:rsidR="00820E97" w:rsidRDefault="00820E97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7D0892B" w14:textId="08A92724" w:rsidR="00330167" w:rsidRDefault="00330167" w:rsidP="00330167">
      <w:pPr>
        <w:rPr>
          <w:rFonts w:ascii="Arial" w:hAnsi="Arial" w:cs="Arial"/>
          <w:b/>
          <w:szCs w:val="20"/>
        </w:rPr>
      </w:pPr>
    </w:p>
    <w:p w14:paraId="6B236DB4" w14:textId="77777777" w:rsidR="008A098A" w:rsidRPr="0035277B" w:rsidRDefault="008A098A" w:rsidP="008A098A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35277B">
        <w:rPr>
          <w:rFonts w:ascii="Arial" w:eastAsia="Calibri" w:hAnsi="Arial" w:cs="Arial"/>
          <w:b/>
          <w:sz w:val="20"/>
          <w:szCs w:val="20"/>
        </w:rPr>
        <w:t xml:space="preserve">Informacja o osobie/ach posiadającej/ych świadectwo autoryzacji do serwisowania </w:t>
      </w:r>
      <w:r w:rsidRPr="0035277B">
        <w:rPr>
          <w:rFonts w:ascii="Arial" w:eastAsia="Calibri" w:hAnsi="Arial" w:cs="Arial"/>
          <w:b/>
          <w:sz w:val="20"/>
          <w:szCs w:val="20"/>
        </w:rPr>
        <w:br/>
        <w:t xml:space="preserve">urządzeń firmy Viessmann </w:t>
      </w:r>
      <w:r w:rsidRPr="0035277B">
        <w:rPr>
          <w:rFonts w:ascii="Arial" w:eastAsia="Calibri" w:hAnsi="Arial" w:cs="Arial"/>
          <w:b/>
          <w:sz w:val="20"/>
          <w:szCs w:val="20"/>
        </w:rPr>
        <w:br/>
      </w:r>
    </w:p>
    <w:p w14:paraId="49347B71" w14:textId="77777777" w:rsidR="008A098A" w:rsidRPr="000D6E79" w:rsidRDefault="008A098A" w:rsidP="008A098A">
      <w:pPr>
        <w:spacing w:after="0" w:line="240" w:lineRule="auto"/>
        <w:rPr>
          <w:rFonts w:ascii="Arial" w:eastAsia="Calibri" w:hAnsi="Arial" w:cs="Arial"/>
          <w:b/>
          <w:sz w:val="20"/>
          <w:szCs w:val="20"/>
          <w:highlight w:val="yellow"/>
        </w:rPr>
      </w:pPr>
    </w:p>
    <w:p w14:paraId="7D706B00" w14:textId="77777777" w:rsidR="008A098A" w:rsidRPr="000D6E79" w:rsidRDefault="008A098A" w:rsidP="008A098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highlight w:val="yellow"/>
        </w:rPr>
      </w:pPr>
    </w:p>
    <w:p w14:paraId="5CC5CDBE" w14:textId="2713BEEC" w:rsidR="008A098A" w:rsidRPr="00E767E9" w:rsidRDefault="008A098A" w:rsidP="008A098A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D575B8">
        <w:rPr>
          <w:rFonts w:ascii="Arial" w:eastAsia="Calibri" w:hAnsi="Arial" w:cs="Arial"/>
          <w:sz w:val="20"/>
          <w:szCs w:val="20"/>
        </w:rPr>
        <w:t xml:space="preserve">Ubiegając się o zamówienie na </w:t>
      </w:r>
      <w:r w:rsidRPr="00CB5E90">
        <w:rPr>
          <w:rFonts w:ascii="Arial" w:eastAsia="Calibri" w:hAnsi="Arial" w:cs="Arial"/>
          <w:b/>
          <w:sz w:val="20"/>
          <w:szCs w:val="20"/>
        </w:rPr>
        <w:t>„</w:t>
      </w:r>
      <w:r w:rsidRPr="0066299C">
        <w:rPr>
          <w:rFonts w:ascii="Arial" w:eastAsia="Calibri" w:hAnsi="Arial" w:cs="Arial"/>
          <w:b/>
          <w:bCs/>
          <w:sz w:val="20"/>
          <w:szCs w:val="20"/>
        </w:rPr>
        <w:t>Wykonywanie obsługi konserwacyjno-serwisowej urządzeń kotłowni oraz centrali wentylacyjnej</w:t>
      </w:r>
      <w:r>
        <w:rPr>
          <w:rFonts w:ascii="Arial" w:eastAsia="Calibri" w:hAnsi="Arial" w:cs="Arial"/>
          <w:b/>
          <w:bCs/>
          <w:sz w:val="20"/>
          <w:szCs w:val="20"/>
        </w:rPr>
        <w:t>”</w:t>
      </w:r>
      <w:r w:rsidRPr="0066299C">
        <w:rPr>
          <w:rFonts w:ascii="Arial" w:eastAsia="Calibri" w:hAnsi="Arial" w:cs="Arial"/>
          <w:b/>
          <w:sz w:val="20"/>
          <w:szCs w:val="20"/>
        </w:rPr>
        <w:t xml:space="preserve">, </w:t>
      </w:r>
      <w:r w:rsidRPr="00201237">
        <w:rPr>
          <w:rFonts w:ascii="Arial" w:eastAsia="Calibri" w:hAnsi="Arial" w:cs="Arial"/>
          <w:sz w:val="20"/>
          <w:szCs w:val="20"/>
        </w:rPr>
        <w:t>CRZ:</w:t>
      </w:r>
      <w:r w:rsidRPr="00201237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175E4D" w:rsidRPr="00175E4D">
        <w:rPr>
          <w:rFonts w:ascii="Arial" w:eastAsia="Calibri" w:hAnsi="Arial" w:cs="Arial"/>
          <w:bCs/>
          <w:sz w:val="20"/>
          <w:szCs w:val="20"/>
        </w:rPr>
        <w:t xml:space="preserve">NP/OD/26/0291/OD/BAOD </w:t>
      </w:r>
      <w:r w:rsidRPr="00CB5E90">
        <w:rPr>
          <w:rFonts w:ascii="Arial" w:eastAsia="Calibri" w:hAnsi="Arial" w:cs="Arial"/>
          <w:sz w:val="20"/>
          <w:szCs w:val="20"/>
        </w:rPr>
        <w:t>w celu dokonania przez Zamawiającego oceny spełniania warunku opisanego § 3, ust. 1</w:t>
      </w:r>
      <w:r>
        <w:rPr>
          <w:rFonts w:ascii="Arial" w:eastAsia="Calibri" w:hAnsi="Arial" w:cs="Arial"/>
          <w:sz w:val="20"/>
          <w:szCs w:val="20"/>
        </w:rPr>
        <w:t xml:space="preserve"> pkt 2), lit. b)</w:t>
      </w:r>
      <w:r w:rsidRPr="00CB5E90">
        <w:rPr>
          <w:rFonts w:ascii="Arial" w:eastAsia="Calibri" w:hAnsi="Arial" w:cs="Arial"/>
          <w:sz w:val="20"/>
          <w:szCs w:val="20"/>
        </w:rPr>
        <w:t xml:space="preserve"> R</w:t>
      </w:r>
      <w:r w:rsidRPr="00862BF4">
        <w:rPr>
          <w:rFonts w:ascii="Arial" w:eastAsia="Calibri" w:hAnsi="Arial" w:cs="Arial"/>
          <w:sz w:val="20"/>
          <w:szCs w:val="20"/>
        </w:rPr>
        <w:t>egulaminu</w:t>
      </w:r>
      <w:r w:rsidRPr="00D575B8">
        <w:rPr>
          <w:rFonts w:ascii="Arial" w:eastAsia="Calibri" w:hAnsi="Arial" w:cs="Arial"/>
          <w:sz w:val="20"/>
          <w:szCs w:val="20"/>
        </w:rPr>
        <w:t xml:space="preserve"> postępowania przedstawiamy informację</w:t>
      </w:r>
      <w:r>
        <w:rPr>
          <w:rFonts w:ascii="Arial" w:eastAsia="Calibri" w:hAnsi="Arial" w:cs="Arial"/>
          <w:sz w:val="20"/>
          <w:szCs w:val="20"/>
        </w:rPr>
        <w:t xml:space="preserve"> o </w:t>
      </w:r>
      <w:r w:rsidRPr="00D575B8">
        <w:rPr>
          <w:rFonts w:ascii="Arial" w:eastAsia="Calibri" w:hAnsi="Arial" w:cs="Arial"/>
          <w:sz w:val="20"/>
          <w:szCs w:val="20"/>
        </w:rPr>
        <w:t xml:space="preserve">osobie/ach, posiadającej/ych </w:t>
      </w:r>
      <w:r>
        <w:rPr>
          <w:rFonts w:ascii="Arial" w:eastAsia="Calibri" w:hAnsi="Arial" w:cs="Arial"/>
          <w:sz w:val="20"/>
          <w:szCs w:val="20"/>
        </w:rPr>
        <w:t>świadectwo autoryzacji do serwisowania urządzeń firmy Viessmann:</w:t>
      </w:r>
    </w:p>
    <w:p w14:paraId="2B72DDD9" w14:textId="77777777" w:rsidR="008A098A" w:rsidRDefault="008A098A" w:rsidP="008A098A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p w14:paraId="70B58FEB" w14:textId="77777777" w:rsidR="008A098A" w:rsidRPr="000D6E79" w:rsidRDefault="008A098A" w:rsidP="008A098A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tbl>
      <w:tblPr>
        <w:tblW w:w="8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4493"/>
        <w:gridCol w:w="3320"/>
      </w:tblGrid>
      <w:tr w:rsidR="008A098A" w:rsidRPr="0035277B" w14:paraId="5FB42E6C" w14:textId="77777777" w:rsidTr="00AA77B2">
        <w:trPr>
          <w:trHeight w:val="585"/>
          <w:jc w:val="center"/>
        </w:trPr>
        <w:tc>
          <w:tcPr>
            <w:tcW w:w="605" w:type="dxa"/>
            <w:shd w:val="clear" w:color="auto" w:fill="F2DBDB" w:themeFill="accent2" w:themeFillTint="33"/>
            <w:vAlign w:val="center"/>
          </w:tcPr>
          <w:p w14:paraId="005F0C28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493" w:type="dxa"/>
            <w:shd w:val="clear" w:color="auto" w:fill="F2DBDB" w:themeFill="accent2" w:themeFillTint="33"/>
            <w:vAlign w:val="center"/>
          </w:tcPr>
          <w:p w14:paraId="59620FA7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320" w:type="dxa"/>
            <w:shd w:val="clear" w:color="auto" w:fill="F2DBDB" w:themeFill="accent2" w:themeFillTint="33"/>
            <w:vAlign w:val="center"/>
          </w:tcPr>
          <w:p w14:paraId="21FF718F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        Data ważności świadectwa</w:t>
            </w:r>
            <w:r w:rsidRPr="0035277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[dd/mm/rrrr]</w:t>
            </w:r>
          </w:p>
        </w:tc>
      </w:tr>
      <w:tr w:rsidR="008A098A" w:rsidRPr="0035277B" w14:paraId="64C5210A" w14:textId="77777777" w:rsidTr="00AA77B2">
        <w:trPr>
          <w:jc w:val="center"/>
        </w:trPr>
        <w:tc>
          <w:tcPr>
            <w:tcW w:w="605" w:type="dxa"/>
            <w:shd w:val="clear" w:color="auto" w:fill="F2DBDB" w:themeFill="accent2" w:themeFillTint="33"/>
            <w:vAlign w:val="center"/>
          </w:tcPr>
          <w:p w14:paraId="1E65DD46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493" w:type="dxa"/>
            <w:vAlign w:val="center"/>
          </w:tcPr>
          <w:p w14:paraId="44E67975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de-DE" w:eastAsia="pl-PL"/>
              </w:rPr>
            </w:pPr>
          </w:p>
        </w:tc>
        <w:tc>
          <w:tcPr>
            <w:tcW w:w="3320" w:type="dxa"/>
          </w:tcPr>
          <w:p w14:paraId="58CE4BBA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D3C10AF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0458FBEB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A098A" w:rsidRPr="0035277B" w14:paraId="2CE448F8" w14:textId="77777777" w:rsidTr="00AA77B2">
        <w:trPr>
          <w:jc w:val="center"/>
        </w:trPr>
        <w:tc>
          <w:tcPr>
            <w:tcW w:w="605" w:type="dxa"/>
            <w:shd w:val="clear" w:color="auto" w:fill="F2DBDB" w:themeFill="accent2" w:themeFillTint="33"/>
            <w:vAlign w:val="center"/>
          </w:tcPr>
          <w:p w14:paraId="79915F16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493" w:type="dxa"/>
            <w:vAlign w:val="center"/>
          </w:tcPr>
          <w:p w14:paraId="58F9C2C1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00B15862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2E985B27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</w:tcPr>
          <w:p w14:paraId="25EDBFD0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A098A" w:rsidRPr="0035277B" w14:paraId="73E43E00" w14:textId="77777777" w:rsidTr="00AA77B2">
        <w:trPr>
          <w:jc w:val="center"/>
        </w:trPr>
        <w:tc>
          <w:tcPr>
            <w:tcW w:w="605" w:type="dxa"/>
            <w:shd w:val="clear" w:color="auto" w:fill="F2DBDB" w:themeFill="accent2" w:themeFillTint="33"/>
            <w:vAlign w:val="center"/>
          </w:tcPr>
          <w:p w14:paraId="4CD02F57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493" w:type="dxa"/>
            <w:vAlign w:val="center"/>
          </w:tcPr>
          <w:p w14:paraId="69B50B9C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18B5083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89CA08F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BC86829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</w:tcPr>
          <w:p w14:paraId="0250E16A" w14:textId="77777777" w:rsidR="008A098A" w:rsidRPr="0035277B" w:rsidRDefault="008A098A" w:rsidP="009C7E3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162B836F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</w:rPr>
      </w:pPr>
    </w:p>
    <w:p w14:paraId="1E5E066E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</w:rPr>
      </w:pPr>
    </w:p>
    <w:p w14:paraId="182959EB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56B4971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FED28F2" w14:textId="77777777" w:rsidR="008A098A" w:rsidRPr="00767FFB" w:rsidRDefault="008A098A" w:rsidP="008A098A">
      <w:pPr>
        <w:spacing w:after="0" w:line="24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767FFB">
        <w:rPr>
          <w:rFonts w:ascii="Arial" w:hAnsi="Arial" w:cs="Arial"/>
          <w:b/>
          <w:color w:val="FF0000"/>
          <w:u w:val="single"/>
        </w:rPr>
        <w:t>Do wykazu należy dołączyć kserokopie świadectw</w:t>
      </w:r>
    </w:p>
    <w:p w14:paraId="4848D542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D2A1CDE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3A24CF6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46F4AD0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C95F868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4123"/>
        <w:gridCol w:w="3068"/>
        <w:gridCol w:w="1524"/>
      </w:tblGrid>
      <w:tr w:rsidR="008A098A" w:rsidRPr="0035277B" w14:paraId="6F0E7753" w14:textId="77777777" w:rsidTr="009C7E3C">
        <w:trPr>
          <w:cantSplit/>
          <w:trHeight w:val="703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67AEBC" w14:textId="77777777" w:rsidR="008A098A" w:rsidRPr="0035277B" w:rsidRDefault="008A098A" w:rsidP="009C7E3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L. p.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A72D00" w14:textId="77777777" w:rsidR="008A098A" w:rsidRPr="0035277B" w:rsidRDefault="008A098A" w:rsidP="009C7E3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763682" w14:textId="77777777" w:rsidR="008A098A" w:rsidRPr="0035277B" w:rsidRDefault="008A098A" w:rsidP="009C7E3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 (ych)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160D71" w14:textId="77777777" w:rsidR="008A098A" w:rsidRPr="0035277B" w:rsidRDefault="008A098A" w:rsidP="009C7E3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Miejscowość          i data</w:t>
            </w:r>
          </w:p>
        </w:tc>
      </w:tr>
      <w:tr w:rsidR="008A098A" w:rsidRPr="0035277B" w14:paraId="356DF941" w14:textId="77777777" w:rsidTr="009C7E3C">
        <w:trPr>
          <w:cantSplit/>
          <w:trHeight w:val="674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8BBD" w14:textId="77777777" w:rsidR="008A098A" w:rsidRPr="0035277B" w:rsidRDefault="008A098A" w:rsidP="009C7E3C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8A61" w14:textId="77777777" w:rsidR="008A098A" w:rsidRPr="0035277B" w:rsidRDefault="008A098A" w:rsidP="009C7E3C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D69855" w14:textId="77777777" w:rsidR="008A098A" w:rsidRPr="0035277B" w:rsidRDefault="008A098A" w:rsidP="009C7E3C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E0B3" w14:textId="77777777" w:rsidR="008A098A" w:rsidRPr="0035277B" w:rsidRDefault="008A098A" w:rsidP="009C7E3C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1B7B" w14:textId="77777777" w:rsidR="008A098A" w:rsidRPr="0035277B" w:rsidRDefault="008A098A" w:rsidP="009C7E3C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FFF599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C4F4786" w14:textId="6877C967" w:rsidR="008A098A" w:rsidRDefault="008A098A" w:rsidP="00330167">
      <w:pPr>
        <w:rPr>
          <w:rFonts w:ascii="Arial" w:hAnsi="Arial" w:cs="Arial"/>
          <w:b/>
          <w:szCs w:val="20"/>
        </w:rPr>
      </w:pPr>
    </w:p>
    <w:p w14:paraId="56765992" w14:textId="15571820" w:rsidR="008A098A" w:rsidRDefault="008A098A" w:rsidP="00330167">
      <w:pPr>
        <w:rPr>
          <w:rFonts w:ascii="Arial" w:hAnsi="Arial" w:cs="Arial"/>
          <w:b/>
          <w:szCs w:val="20"/>
        </w:rPr>
      </w:pPr>
    </w:p>
    <w:p w14:paraId="49452E2F" w14:textId="7E09A181" w:rsidR="008A098A" w:rsidRDefault="008A098A" w:rsidP="00330167">
      <w:pPr>
        <w:rPr>
          <w:rFonts w:ascii="Arial" w:hAnsi="Arial" w:cs="Arial"/>
          <w:b/>
          <w:szCs w:val="20"/>
        </w:rPr>
      </w:pPr>
    </w:p>
    <w:p w14:paraId="5285C94C" w14:textId="71885720" w:rsidR="008A098A" w:rsidRDefault="008A098A" w:rsidP="00330167">
      <w:pPr>
        <w:rPr>
          <w:rFonts w:ascii="Arial" w:hAnsi="Arial" w:cs="Arial"/>
          <w:b/>
          <w:szCs w:val="20"/>
        </w:rPr>
      </w:pPr>
    </w:p>
    <w:p w14:paraId="168363C2" w14:textId="4996CA24" w:rsidR="008A098A" w:rsidRDefault="008A098A" w:rsidP="00330167">
      <w:pPr>
        <w:rPr>
          <w:rFonts w:ascii="Arial" w:hAnsi="Arial" w:cs="Arial"/>
          <w:b/>
          <w:szCs w:val="20"/>
        </w:rPr>
      </w:pPr>
    </w:p>
    <w:p w14:paraId="38D5978D" w14:textId="7523D935" w:rsidR="008A098A" w:rsidRDefault="008A098A" w:rsidP="00330167">
      <w:pPr>
        <w:rPr>
          <w:rFonts w:ascii="Arial" w:hAnsi="Arial" w:cs="Arial"/>
          <w:b/>
          <w:szCs w:val="20"/>
        </w:rPr>
      </w:pPr>
    </w:p>
    <w:p w14:paraId="7B50B00D" w14:textId="617ECED8" w:rsidR="008A098A" w:rsidRDefault="008A098A" w:rsidP="00330167">
      <w:pPr>
        <w:rPr>
          <w:rFonts w:ascii="Arial" w:hAnsi="Arial" w:cs="Arial"/>
          <w:b/>
          <w:szCs w:val="20"/>
        </w:rPr>
      </w:pPr>
    </w:p>
    <w:p w14:paraId="4D1CA3AA" w14:textId="77777777" w:rsidR="00883E9D" w:rsidRDefault="00883E9D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47449EA" w14:textId="77777777" w:rsidR="00883E9D" w:rsidRDefault="00883E9D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F547B27" w14:textId="77777777" w:rsidR="00883E9D" w:rsidRDefault="00883E9D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11AC284" w14:textId="2C449D54" w:rsidR="008A098A" w:rsidRPr="007A234F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A234F">
        <w:rPr>
          <w:rFonts w:ascii="Arial" w:hAnsi="Arial" w:cs="Arial"/>
          <w:sz w:val="20"/>
          <w:szCs w:val="20"/>
        </w:rPr>
        <w:t>[</w:t>
      </w:r>
      <w:r w:rsidRPr="007A234F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9</w:t>
      </w:r>
      <w:r w:rsidRPr="007A234F">
        <w:rPr>
          <w:rFonts w:ascii="Arial" w:hAnsi="Arial" w:cs="Arial"/>
          <w:b/>
          <w:sz w:val="20"/>
          <w:szCs w:val="20"/>
        </w:rPr>
        <w:t xml:space="preserve"> </w:t>
      </w:r>
      <w:r w:rsidRPr="007A234F">
        <w:rPr>
          <w:rFonts w:ascii="Arial" w:hAnsi="Arial" w:cs="Arial"/>
          <w:sz w:val="20"/>
          <w:szCs w:val="20"/>
        </w:rPr>
        <w:t>do Regulaminu postępowania]</w:t>
      </w:r>
    </w:p>
    <w:p w14:paraId="1AA4F65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</w:rPr>
      </w:pPr>
    </w:p>
    <w:p w14:paraId="458ACD15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8EA6CED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USŁUG</w:t>
      </w:r>
    </w:p>
    <w:p w14:paraId="5461B92E" w14:textId="77777777" w:rsidR="008A098A" w:rsidRPr="009C3186" w:rsidRDefault="008A098A" w:rsidP="008A098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40A07EE" w14:textId="77777777" w:rsidR="008A098A" w:rsidRPr="00531F6F" w:rsidRDefault="008A098A" w:rsidP="008A098A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</w:rPr>
      </w:pPr>
    </w:p>
    <w:p w14:paraId="4FDF16B8" w14:textId="5B53EF4A" w:rsidR="008A098A" w:rsidRPr="00924AE7" w:rsidRDefault="008A098A" w:rsidP="008A098A">
      <w:pPr>
        <w:shd w:val="clear" w:color="auto" w:fill="FFFFFF" w:themeFill="background1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 w:rsidRPr="008A098A">
        <w:rPr>
          <w:rFonts w:ascii="Arial" w:hAnsi="Arial" w:cs="Arial"/>
          <w:sz w:val="20"/>
          <w:szCs w:val="20"/>
        </w:rPr>
        <w:t>Składając ofertę w ramach Postępowania na: Wykonywanie obsługi konserwacyjno-serwisowej urządzeń kotłowni oraz centrali wentylacyjnej”</w:t>
      </w:r>
      <w:r w:rsidRPr="008A098A">
        <w:rPr>
          <w:rFonts w:ascii="Arial" w:hAnsi="Arial" w:cs="Arial"/>
          <w:b/>
          <w:sz w:val="20"/>
          <w:szCs w:val="20"/>
        </w:rPr>
        <w:t xml:space="preserve">, </w:t>
      </w:r>
      <w:r w:rsidRPr="008A098A">
        <w:rPr>
          <w:rFonts w:ascii="Arial" w:hAnsi="Arial" w:cs="Arial"/>
          <w:sz w:val="20"/>
          <w:szCs w:val="20"/>
        </w:rPr>
        <w:t xml:space="preserve">CRZ nr: </w:t>
      </w:r>
      <w:r w:rsidR="00175E4D" w:rsidRPr="00175E4D">
        <w:rPr>
          <w:rFonts w:ascii="Arial" w:hAnsi="Arial" w:cs="Arial"/>
          <w:sz w:val="20"/>
          <w:szCs w:val="20"/>
        </w:rPr>
        <w:t xml:space="preserve">NP/OD/26/0291/OD/BAOD </w:t>
      </w:r>
      <w:r w:rsidRPr="008A098A">
        <w:rPr>
          <w:rFonts w:ascii="Arial" w:hAnsi="Arial" w:cs="Arial"/>
          <w:sz w:val="20"/>
          <w:szCs w:val="20"/>
        </w:rPr>
        <w:t>w celu dokonania przez Zamawiającego oceny spełniania warunku opisanego w § 3 ust. 1, pkt 3) Regulaminu postępowania przedstawiamy wykaz następujących wykonanych/wykonywanych umów:</w:t>
      </w:r>
      <w:r>
        <w:rPr>
          <w:rFonts w:ascii="Arial" w:hAnsi="Arial" w:cs="Arial"/>
          <w:sz w:val="20"/>
          <w:szCs w:val="20"/>
        </w:rPr>
        <w:t xml:space="preserve">                          </w:t>
      </w:r>
    </w:p>
    <w:p w14:paraId="3C7761D7" w14:textId="77777777" w:rsidR="008A098A" w:rsidRPr="00531F6F" w:rsidRDefault="008A098A" w:rsidP="008A098A">
      <w:pPr>
        <w:spacing w:after="0" w:line="240" w:lineRule="auto"/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1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815"/>
        <w:gridCol w:w="1840"/>
        <w:gridCol w:w="2272"/>
        <w:gridCol w:w="1671"/>
      </w:tblGrid>
      <w:tr w:rsidR="008A098A" w:rsidRPr="00531F6F" w14:paraId="5D34A3B9" w14:textId="77777777" w:rsidTr="00AA77B2">
        <w:trPr>
          <w:trHeight w:val="274"/>
        </w:trPr>
        <w:tc>
          <w:tcPr>
            <w:tcW w:w="378" w:type="pct"/>
            <w:vMerge w:val="restart"/>
            <w:shd w:val="clear" w:color="auto" w:fill="F2DBDB" w:themeFill="accent2" w:themeFillTint="33"/>
            <w:vAlign w:val="center"/>
          </w:tcPr>
          <w:p w14:paraId="4AF15C82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76B42E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1F6F">
              <w:rPr>
                <w:rFonts w:ascii="Arial" w:hAnsi="Arial" w:cs="Arial"/>
                <w:b/>
                <w:sz w:val="18"/>
                <w:szCs w:val="18"/>
              </w:rPr>
              <w:t>L. p.</w:t>
            </w:r>
          </w:p>
        </w:tc>
        <w:tc>
          <w:tcPr>
            <w:tcW w:w="1513" w:type="pct"/>
            <w:vMerge w:val="restart"/>
            <w:shd w:val="clear" w:color="auto" w:fill="F2DBDB" w:themeFill="accent2" w:themeFillTint="33"/>
            <w:vAlign w:val="center"/>
          </w:tcPr>
          <w:p w14:paraId="6CEB1117" w14:textId="77777777" w:rsidR="008A098A" w:rsidRPr="00D75060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sz w:val="16"/>
                <w:szCs w:val="16"/>
              </w:rPr>
              <w:t>Usługi</w:t>
            </w:r>
            <w:r w:rsidRPr="00D75060">
              <w:rPr>
                <w:rFonts w:ascii="Arial" w:hAnsi="Arial" w:cs="Arial"/>
                <w:b/>
                <w:sz w:val="16"/>
                <w:szCs w:val="16"/>
              </w:rPr>
              <w:br/>
              <w:t xml:space="preserve"> (krótki opis)</w:t>
            </w:r>
          </w:p>
        </w:tc>
        <w:tc>
          <w:tcPr>
            <w:tcW w:w="2210" w:type="pct"/>
            <w:gridSpan w:val="2"/>
            <w:shd w:val="clear" w:color="auto" w:fill="F2DBDB" w:themeFill="accent2" w:themeFillTint="33"/>
            <w:vAlign w:val="center"/>
          </w:tcPr>
          <w:p w14:paraId="10FB8B08" w14:textId="77777777" w:rsidR="008A098A" w:rsidRPr="00D75060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898" w:type="pct"/>
            <w:vMerge w:val="restart"/>
            <w:shd w:val="clear" w:color="auto" w:fill="F2DBDB" w:themeFill="accent2" w:themeFillTint="33"/>
            <w:vAlign w:val="center"/>
          </w:tcPr>
          <w:p w14:paraId="1D116622" w14:textId="77777777" w:rsidR="008A098A" w:rsidRPr="00D75060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Odbiorca</w:t>
            </w:r>
          </w:p>
          <w:p w14:paraId="3F87F0FB" w14:textId="77777777" w:rsidR="008A098A" w:rsidRPr="00D75060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(nazwa, adres)</w:t>
            </w:r>
          </w:p>
        </w:tc>
      </w:tr>
      <w:tr w:rsidR="008A098A" w:rsidRPr="00531F6F" w14:paraId="3C15EC1F" w14:textId="77777777" w:rsidTr="00AA77B2">
        <w:trPr>
          <w:trHeight w:val="419"/>
        </w:trPr>
        <w:tc>
          <w:tcPr>
            <w:tcW w:w="378" w:type="pct"/>
            <w:vMerge/>
            <w:shd w:val="clear" w:color="auto" w:fill="F2F2F2"/>
            <w:vAlign w:val="center"/>
          </w:tcPr>
          <w:p w14:paraId="4779E88B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3" w:type="pct"/>
            <w:vMerge/>
            <w:shd w:val="clear" w:color="auto" w:fill="F2F2F2"/>
          </w:tcPr>
          <w:p w14:paraId="2ADAEB66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shd w:val="clear" w:color="auto" w:fill="F2DBDB" w:themeFill="accent2" w:themeFillTint="33"/>
            <w:vAlign w:val="center"/>
          </w:tcPr>
          <w:p w14:paraId="2B8565CC" w14:textId="77777777" w:rsidR="008A098A" w:rsidRPr="002D48D8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8D8">
              <w:rPr>
                <w:rFonts w:ascii="Arial" w:hAnsi="Arial" w:cs="Arial"/>
                <w:b/>
                <w:sz w:val="16"/>
                <w:szCs w:val="16"/>
              </w:rPr>
              <w:t>Rozpoczęcie</w:t>
            </w:r>
          </w:p>
          <w:p w14:paraId="379F105C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8D8">
              <w:rPr>
                <w:rFonts w:ascii="Arial" w:hAnsi="Arial" w:cs="Arial"/>
                <w:b/>
                <w:sz w:val="16"/>
                <w:szCs w:val="16"/>
              </w:rPr>
              <w:t>[dd/mm/rrrr]</w:t>
            </w:r>
          </w:p>
        </w:tc>
        <w:tc>
          <w:tcPr>
            <w:tcW w:w="1221" w:type="pct"/>
            <w:shd w:val="clear" w:color="auto" w:fill="F2DBDB" w:themeFill="accent2" w:themeFillTint="3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56"/>
            </w:tblGrid>
            <w:tr w:rsidR="008A098A" w:rsidRPr="002D48D8" w14:paraId="511B025B" w14:textId="77777777" w:rsidTr="009C7E3C">
              <w:trPr>
                <w:trHeight w:val="601"/>
              </w:trPr>
              <w:tc>
                <w:tcPr>
                  <w:tcW w:w="0" w:type="auto"/>
                </w:tcPr>
                <w:p w14:paraId="6C437DAC" w14:textId="77777777" w:rsidR="008A098A" w:rsidRPr="002D48D8" w:rsidRDefault="008A098A" w:rsidP="00BE3C2C">
                  <w:pPr>
                    <w:framePr w:hSpace="141" w:wrap="around" w:vAnchor="text" w:hAnchor="margin" w:xAlign="right" w:y="16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D48D8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Zakończenie albo informacja, że Umowa jest w dalszym ciągu wykonywana </w:t>
                  </w:r>
                </w:p>
                <w:p w14:paraId="74393108" w14:textId="77777777" w:rsidR="008A098A" w:rsidRPr="002D48D8" w:rsidRDefault="008A098A" w:rsidP="00BE3C2C">
                  <w:pPr>
                    <w:framePr w:hSpace="141" w:wrap="around" w:vAnchor="text" w:hAnchor="margin" w:xAlign="right" w:y="16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D48D8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[dd/mm/rrrr </w:t>
                  </w:r>
                </w:p>
              </w:tc>
            </w:tr>
          </w:tbl>
          <w:p w14:paraId="1436400B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8" w:type="pct"/>
            <w:vMerge/>
            <w:shd w:val="clear" w:color="auto" w:fill="F2F2F2"/>
            <w:vAlign w:val="center"/>
          </w:tcPr>
          <w:p w14:paraId="00439774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98A" w:rsidRPr="00531F6F" w14:paraId="5F035304" w14:textId="77777777" w:rsidTr="009C7E3C">
        <w:trPr>
          <w:trHeight w:val="204"/>
        </w:trPr>
        <w:tc>
          <w:tcPr>
            <w:tcW w:w="378" w:type="pct"/>
            <w:vAlign w:val="center"/>
          </w:tcPr>
          <w:p w14:paraId="301036D5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13" w:type="pct"/>
          </w:tcPr>
          <w:p w14:paraId="79145BDF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1579B1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5BEA428E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450837D3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67526541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98A" w:rsidRPr="00531F6F" w14:paraId="517F7948" w14:textId="77777777" w:rsidTr="009C7E3C">
        <w:trPr>
          <w:trHeight w:val="189"/>
        </w:trPr>
        <w:tc>
          <w:tcPr>
            <w:tcW w:w="378" w:type="pct"/>
            <w:vAlign w:val="center"/>
          </w:tcPr>
          <w:p w14:paraId="1D94A994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13" w:type="pct"/>
          </w:tcPr>
          <w:p w14:paraId="6B3A6688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7C7275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533FC081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4FC8F213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6AFB9B3E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98A" w:rsidRPr="00531F6F" w14:paraId="117E3446" w14:textId="77777777" w:rsidTr="009C7E3C">
        <w:trPr>
          <w:trHeight w:val="218"/>
        </w:trPr>
        <w:tc>
          <w:tcPr>
            <w:tcW w:w="378" w:type="pct"/>
            <w:vAlign w:val="center"/>
          </w:tcPr>
          <w:p w14:paraId="225C9E64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513" w:type="pct"/>
          </w:tcPr>
          <w:p w14:paraId="563536FF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8BB837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5526FF2E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54186273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4685AE58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98A" w:rsidRPr="00531F6F" w14:paraId="260E4FBB" w14:textId="77777777" w:rsidTr="009C7E3C">
        <w:trPr>
          <w:trHeight w:val="233"/>
        </w:trPr>
        <w:tc>
          <w:tcPr>
            <w:tcW w:w="378" w:type="pct"/>
            <w:vAlign w:val="center"/>
          </w:tcPr>
          <w:p w14:paraId="31A80DCA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513" w:type="pct"/>
          </w:tcPr>
          <w:p w14:paraId="1725C63E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32F36B" w14:textId="77777777" w:rsidR="008A098A" w:rsidRPr="00531F6F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00B120DF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2646CC0D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050EDBAE" w14:textId="77777777" w:rsidR="008A098A" w:rsidRPr="00531F6F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158CE5" w14:textId="77777777" w:rsidR="008A098A" w:rsidRPr="00531F6F" w:rsidRDefault="008A098A" w:rsidP="008A098A">
      <w:pPr>
        <w:spacing w:after="0" w:line="240" w:lineRule="auto"/>
        <w:jc w:val="right"/>
        <w:rPr>
          <w:rFonts w:ascii="Arial" w:hAnsi="Arial" w:cs="Arial"/>
        </w:rPr>
      </w:pPr>
    </w:p>
    <w:p w14:paraId="6BCAE1C0" w14:textId="77777777" w:rsidR="008A098A" w:rsidRPr="00531F6F" w:rsidRDefault="008A098A" w:rsidP="008A098A">
      <w:pPr>
        <w:spacing w:after="0" w:line="240" w:lineRule="auto"/>
        <w:jc w:val="right"/>
        <w:rPr>
          <w:rFonts w:ascii="Arial" w:hAnsi="Arial" w:cs="Arial"/>
        </w:rPr>
      </w:pPr>
    </w:p>
    <w:p w14:paraId="61437FEA" w14:textId="77777777" w:rsidR="008A098A" w:rsidRPr="001B2903" w:rsidRDefault="008A098A" w:rsidP="008A098A">
      <w:pPr>
        <w:spacing w:before="480" w:after="0" w:line="240" w:lineRule="auto"/>
        <w:ind w:firstLine="142"/>
        <w:jc w:val="center"/>
        <w:rPr>
          <w:rFonts w:ascii="Arial" w:hAnsi="Arial" w:cs="Arial"/>
          <w:i/>
          <w:sz w:val="20"/>
          <w:szCs w:val="20"/>
        </w:rPr>
      </w:pPr>
      <w:r w:rsidRPr="001B2903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1B2903">
        <w:rPr>
          <w:rFonts w:ascii="Arial" w:hAnsi="Arial" w:cs="Arial"/>
          <w:i/>
          <w:sz w:val="20"/>
          <w:szCs w:val="20"/>
        </w:rPr>
        <w:t>z przedstawionego opisu przedmiotu Umowy musi jednoznacznie wynikać spełnianie warunku udziału w Postępowaniu określonych przez Zamawiającego.</w:t>
      </w:r>
    </w:p>
    <w:p w14:paraId="758F31A9" w14:textId="77777777" w:rsidR="008A098A" w:rsidRPr="001B2903" w:rsidRDefault="008A098A" w:rsidP="008A098A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117111B0" w14:textId="77777777" w:rsidR="008A098A" w:rsidRPr="001B2903" w:rsidRDefault="008A098A" w:rsidP="008A098A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20"/>
          <w:szCs w:val="20"/>
          <w:u w:val="single"/>
        </w:rPr>
      </w:pPr>
    </w:p>
    <w:p w14:paraId="39C058FE" w14:textId="77777777" w:rsidR="008A098A" w:rsidRPr="001B2903" w:rsidRDefault="008A098A" w:rsidP="008A098A">
      <w:pPr>
        <w:spacing w:after="0" w:line="240" w:lineRule="auto"/>
        <w:jc w:val="center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  <w:r w:rsidRPr="001B2903">
        <w:rPr>
          <w:rFonts w:ascii="Arial" w:hAnsi="Arial" w:cs="Arial"/>
          <w:b/>
          <w:i/>
          <w:color w:val="FF0000"/>
          <w:sz w:val="20"/>
          <w:szCs w:val="20"/>
          <w:u w:val="single"/>
        </w:rPr>
        <w:t>Do wykazu należy dołączyć</w:t>
      </w:r>
      <w:r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 dowody potwierdzające, że usługi</w:t>
      </w:r>
      <w:r w:rsidRPr="001B2903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 zostały wykonane należycie.</w:t>
      </w:r>
    </w:p>
    <w:p w14:paraId="2322C9C3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08A30E3E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7266102D" w14:textId="77777777" w:rsidR="008A098A" w:rsidRPr="00531F6F" w:rsidRDefault="008A098A" w:rsidP="008A098A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4123"/>
        <w:gridCol w:w="3068"/>
        <w:gridCol w:w="1523"/>
      </w:tblGrid>
      <w:tr w:rsidR="008A098A" w:rsidRPr="0035277B" w14:paraId="6B7F34B8" w14:textId="77777777" w:rsidTr="00AA77B2">
        <w:trPr>
          <w:cantSplit/>
          <w:trHeight w:val="703"/>
          <w:jc w:val="center"/>
        </w:trPr>
        <w:tc>
          <w:tcPr>
            <w:tcW w:w="251" w:type="pct"/>
            <w:shd w:val="clear" w:color="auto" w:fill="F2DBDB" w:themeFill="accent2" w:themeFillTint="33"/>
            <w:vAlign w:val="center"/>
          </w:tcPr>
          <w:p w14:paraId="50877C44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247" w:type="pct"/>
            <w:shd w:val="clear" w:color="auto" w:fill="F2DBDB" w:themeFill="accent2" w:themeFillTint="33"/>
            <w:vAlign w:val="center"/>
          </w:tcPr>
          <w:p w14:paraId="78B72886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72" w:type="pct"/>
            <w:shd w:val="clear" w:color="auto" w:fill="F2DBDB" w:themeFill="accent2" w:themeFillTint="33"/>
            <w:vAlign w:val="center"/>
          </w:tcPr>
          <w:p w14:paraId="259A8522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</w:t>
            </w:r>
            <w:r w:rsidRPr="0035277B" w:rsidDel="000F66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277B">
              <w:rPr>
                <w:rFonts w:ascii="Arial" w:hAnsi="Arial" w:cs="Arial"/>
                <w:sz w:val="18"/>
                <w:szCs w:val="18"/>
              </w:rPr>
              <w:t>(ych)</w:t>
            </w:r>
          </w:p>
        </w:tc>
        <w:tc>
          <w:tcPr>
            <w:tcW w:w="830" w:type="pct"/>
            <w:shd w:val="clear" w:color="auto" w:fill="F2DBDB" w:themeFill="accent2" w:themeFillTint="33"/>
            <w:vAlign w:val="center"/>
          </w:tcPr>
          <w:p w14:paraId="33F224EC" w14:textId="77777777" w:rsidR="008A098A" w:rsidRPr="0035277B" w:rsidRDefault="008A098A" w:rsidP="009C7E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Miejscowość              i data</w:t>
            </w:r>
          </w:p>
        </w:tc>
      </w:tr>
      <w:tr w:rsidR="008A098A" w:rsidRPr="0035277B" w14:paraId="62EFC1DC" w14:textId="77777777" w:rsidTr="009C7E3C">
        <w:trPr>
          <w:cantSplit/>
          <w:trHeight w:val="674"/>
          <w:jc w:val="center"/>
        </w:trPr>
        <w:tc>
          <w:tcPr>
            <w:tcW w:w="251" w:type="pct"/>
          </w:tcPr>
          <w:p w14:paraId="0A165F86" w14:textId="77777777" w:rsidR="008A098A" w:rsidRPr="0035277B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47" w:type="pct"/>
          </w:tcPr>
          <w:p w14:paraId="175B41B8" w14:textId="77777777" w:rsidR="008A098A" w:rsidRPr="0035277B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14:paraId="22F4DF80" w14:textId="77777777" w:rsidR="008A098A" w:rsidRPr="0035277B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672" w:type="pct"/>
          </w:tcPr>
          <w:p w14:paraId="272EF90F" w14:textId="77777777" w:rsidR="008A098A" w:rsidRPr="0035277B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30" w:type="pct"/>
          </w:tcPr>
          <w:p w14:paraId="501579D5" w14:textId="77777777" w:rsidR="008A098A" w:rsidRPr="0035277B" w:rsidRDefault="008A098A" w:rsidP="009C7E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22ECFAD4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85F4BB0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AE7935F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10DAE3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4E0E320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275FB1F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32FAC73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6F7AFF7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72657B1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4FF0DA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7BB65CE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B3D7B3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0AC855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583E911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0910D31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8D21281" w14:textId="0E1CB722" w:rsidR="008A098A" w:rsidRDefault="008A098A" w:rsidP="00330167">
      <w:pPr>
        <w:rPr>
          <w:rFonts w:ascii="Arial" w:hAnsi="Arial" w:cs="Arial"/>
          <w:b/>
          <w:szCs w:val="20"/>
        </w:rPr>
      </w:pPr>
      <w:bookmarkStart w:id="0" w:name="_GoBack"/>
      <w:bookmarkEnd w:id="0"/>
    </w:p>
    <w:sectPr w:rsidR="008A098A" w:rsidSect="00235072">
      <w:headerReference w:type="default" r:id="rId10"/>
      <w:footerReference w:type="default" r:id="rId11"/>
      <w:pgSz w:w="11920" w:h="16840"/>
      <w:pgMar w:top="851" w:right="1304" w:bottom="1304" w:left="1304" w:header="720" w:footer="720" w:gutter="0"/>
      <w:cols w:space="720"/>
      <w:noEndnote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EA0BB4" w16cex:dateUtc="2026-02-24T12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762724" w16cid:durableId="0C762724"/>
  <w16cid:commentId w16cid:paraId="5FE660B8" w16cid:durableId="5FE660B8"/>
  <w16cid:commentId w16cid:paraId="5E3A5A40" w16cid:durableId="40EA0B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63B23" w14:textId="77777777" w:rsidR="003718C9" w:rsidRDefault="003718C9" w:rsidP="002A226A">
      <w:pPr>
        <w:spacing w:after="0" w:line="240" w:lineRule="auto"/>
      </w:pPr>
      <w:r>
        <w:separator/>
      </w:r>
    </w:p>
  </w:endnote>
  <w:endnote w:type="continuationSeparator" w:id="0">
    <w:p w14:paraId="269B0421" w14:textId="77777777" w:rsidR="003718C9" w:rsidRDefault="003718C9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32E38" w14:textId="77777777" w:rsidR="004C6BEA" w:rsidRDefault="004C6BEA" w:rsidP="004A1C1F">
    <w:pPr>
      <w:pStyle w:val="Stopka"/>
      <w:tabs>
        <w:tab w:val="clear" w:pos="4536"/>
        <w:tab w:val="clear" w:pos="9072"/>
        <w:tab w:val="left" w:pos="662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AB33" w14:textId="24402157" w:rsidR="004C6BEA" w:rsidRPr="0078415B" w:rsidRDefault="004C6BEA" w:rsidP="00F122D6">
    <w:pPr>
      <w:pStyle w:val="Stopka"/>
      <w:jc w:val="center"/>
      <w:rPr>
        <w:rFonts w:ascii="Arial" w:hAnsi="Arial" w:cs="Arial"/>
        <w:sz w:val="16"/>
        <w:szCs w:val="16"/>
      </w:rPr>
    </w:pPr>
  </w:p>
  <w:p w14:paraId="79E28460" w14:textId="77777777" w:rsidR="004C6BEA" w:rsidRDefault="004C6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BE5EE" w14:textId="77777777" w:rsidR="003718C9" w:rsidRDefault="003718C9" w:rsidP="002A226A">
      <w:pPr>
        <w:spacing w:after="0" w:line="240" w:lineRule="auto"/>
      </w:pPr>
      <w:r>
        <w:separator/>
      </w:r>
    </w:p>
  </w:footnote>
  <w:footnote w:type="continuationSeparator" w:id="0">
    <w:p w14:paraId="2F7955B8" w14:textId="77777777" w:rsidR="003718C9" w:rsidRDefault="003718C9" w:rsidP="002A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38D3" w14:textId="5AF45FB0" w:rsidR="004C6BEA" w:rsidRDefault="004C6BEA" w:rsidP="00693840">
    <w:pPr>
      <w:autoSpaceDE w:val="0"/>
      <w:autoSpaceDN w:val="0"/>
      <w:adjustRightInd w:val="0"/>
      <w:spacing w:after="0" w:line="240" w:lineRule="auto"/>
      <w:ind w:left="14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26C266D4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E67CCDE6"/>
    <w:name w:val="WW8Num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B"/>
    <w:multiLevelType w:val="multilevel"/>
    <w:tmpl w:val="953CA71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multilevel"/>
    <w:tmpl w:val="9D2E7D2C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19B53CC"/>
    <w:multiLevelType w:val="multilevel"/>
    <w:tmpl w:val="290E87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2B203B1"/>
    <w:multiLevelType w:val="hybridMultilevel"/>
    <w:tmpl w:val="A24CDE9C"/>
    <w:name w:val="WW8Num51132"/>
    <w:lvl w:ilvl="0" w:tplc="DD14CFCC">
      <w:start w:val="1"/>
      <w:numFmt w:val="decimal"/>
      <w:lvlText w:val="%1."/>
      <w:lvlJc w:val="left"/>
      <w:pPr>
        <w:ind w:left="1780" w:hanging="360"/>
      </w:pPr>
      <w:rPr>
        <w:rFonts w:hint="default"/>
        <w:b w:val="0"/>
        <w:color w:val="272727"/>
      </w:r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2" w15:restartNumberingAfterBreak="0">
    <w:nsid w:val="03952893"/>
    <w:multiLevelType w:val="hybridMultilevel"/>
    <w:tmpl w:val="B91C21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6230C87"/>
    <w:multiLevelType w:val="hybridMultilevel"/>
    <w:tmpl w:val="9B6AD8AE"/>
    <w:lvl w:ilvl="0" w:tplc="2A6CF7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62C7D2B"/>
    <w:multiLevelType w:val="multilevel"/>
    <w:tmpl w:val="4A74A86E"/>
    <w:lvl w:ilvl="0">
      <w:start w:val="1"/>
      <w:numFmt w:val="decimal"/>
      <w:lvlText w:val="%1."/>
      <w:lvlJc w:val="left"/>
      <w:pPr>
        <w:tabs>
          <w:tab w:val="num" w:pos="738"/>
        </w:tabs>
        <w:ind w:left="738" w:hanging="170"/>
      </w:pPr>
    </w:lvl>
    <w:lvl w:ilvl="1">
      <w:start w:val="1"/>
      <w:numFmt w:val="decimal"/>
      <w:pStyle w:val="Poziom2"/>
      <w:lvlText w:val="%2."/>
      <w:lvlJc w:val="left"/>
      <w:pPr>
        <w:tabs>
          <w:tab w:val="num" w:pos="709"/>
        </w:tabs>
        <w:ind w:left="709" w:hanging="567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30"/>
        </w:tabs>
        <w:ind w:left="1215" w:hanging="505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72D01C3"/>
    <w:multiLevelType w:val="hybridMultilevel"/>
    <w:tmpl w:val="08261D1A"/>
    <w:name w:val="WW8Num532"/>
    <w:lvl w:ilvl="0" w:tplc="06BA7A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A691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BBF4AA5"/>
    <w:multiLevelType w:val="multilevel"/>
    <w:tmpl w:val="8C9A8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4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4E47DE"/>
    <w:multiLevelType w:val="multilevel"/>
    <w:tmpl w:val="6220CB74"/>
    <w:lvl w:ilvl="0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color w:val="000000"/>
      </w:rPr>
    </w:lvl>
  </w:abstractNum>
  <w:abstractNum w:abstractNumId="20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7D1632"/>
    <w:multiLevelType w:val="hybridMultilevel"/>
    <w:tmpl w:val="3776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A6624F6">
      <w:start w:val="1"/>
      <w:numFmt w:val="lowerLetter"/>
      <w:lvlText w:val="%2)"/>
      <w:lvlJc w:val="left"/>
      <w:pPr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A305E42"/>
    <w:multiLevelType w:val="hybridMultilevel"/>
    <w:tmpl w:val="5FE2F2F0"/>
    <w:lvl w:ilvl="0" w:tplc="1D780EE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BF60C8"/>
    <w:multiLevelType w:val="multilevel"/>
    <w:tmpl w:val="5354569A"/>
    <w:styleLink w:val="Biecalista2"/>
    <w:lvl w:ilvl="0">
      <w:start w:val="12"/>
      <w:numFmt w:val="upperRoman"/>
      <w:lvlText w:val="%1."/>
      <w:lvlJc w:val="right"/>
      <w:pPr>
        <w:tabs>
          <w:tab w:val="num" w:pos="340"/>
        </w:tabs>
        <w:ind w:left="340" w:hanging="22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05E7D7D"/>
    <w:multiLevelType w:val="hybridMultilevel"/>
    <w:tmpl w:val="93361D34"/>
    <w:lvl w:ilvl="0" w:tplc="B89260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C84D38"/>
    <w:multiLevelType w:val="hybridMultilevel"/>
    <w:tmpl w:val="E9C25E00"/>
    <w:lvl w:ilvl="0" w:tplc="04150011">
      <w:start w:val="1"/>
      <w:numFmt w:val="decimal"/>
      <w:lvlText w:val="%1)"/>
      <w:lvlJc w:val="left"/>
      <w:pPr>
        <w:ind w:left="2061" w:hanging="360"/>
      </w:p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 w15:restartNumberingAfterBreak="0">
    <w:nsid w:val="23E531A8"/>
    <w:multiLevelType w:val="hybridMultilevel"/>
    <w:tmpl w:val="490CA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563030B"/>
    <w:multiLevelType w:val="hybridMultilevel"/>
    <w:tmpl w:val="E8546088"/>
    <w:lvl w:ilvl="0" w:tplc="289061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FD5EB9"/>
    <w:multiLevelType w:val="multilevel"/>
    <w:tmpl w:val="C2DC2E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9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A1B18AD"/>
    <w:multiLevelType w:val="hybridMultilevel"/>
    <w:tmpl w:val="6470BB70"/>
    <w:lvl w:ilvl="0" w:tplc="65B420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73EE0C86">
      <w:start w:val="10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99E2DC96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A7761A"/>
    <w:multiLevelType w:val="hybridMultilevel"/>
    <w:tmpl w:val="3ACE6C2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778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33CE2706"/>
    <w:multiLevelType w:val="multilevel"/>
    <w:tmpl w:val="3EBAF216"/>
    <w:styleLink w:val="Biecalista1"/>
    <w:lvl w:ilvl="0">
      <w:start w:val="12"/>
      <w:numFmt w:val="upperRoman"/>
      <w:lvlText w:val="%1."/>
      <w:lvlJc w:val="right"/>
      <w:pPr>
        <w:tabs>
          <w:tab w:val="num" w:pos="340"/>
        </w:tabs>
        <w:ind w:left="340" w:hanging="22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45" w15:restartNumberingAfterBreak="0">
    <w:nsid w:val="36790C10"/>
    <w:multiLevelType w:val="hybridMultilevel"/>
    <w:tmpl w:val="04EC1ACA"/>
    <w:name w:val="WW8Num922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6" w15:restartNumberingAfterBreak="0">
    <w:nsid w:val="3702050A"/>
    <w:multiLevelType w:val="hybridMultilevel"/>
    <w:tmpl w:val="4AE21C4E"/>
    <w:lvl w:ilvl="0" w:tplc="0415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47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37C259E7"/>
    <w:multiLevelType w:val="hybridMultilevel"/>
    <w:tmpl w:val="C040EF86"/>
    <w:lvl w:ilvl="0" w:tplc="03588C4A">
      <w:start w:val="4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80EFC">
      <w:start w:val="1"/>
      <w:numFmt w:val="decimal"/>
      <w:lvlText w:val="%4."/>
      <w:lvlJc w:val="left"/>
      <w:pPr>
        <w:ind w:left="2880" w:hanging="360"/>
      </w:pPr>
      <w:rPr>
        <w:rFonts w:ascii="Garamond" w:eastAsia="Times New Roman" w:hAnsi="Garamond" w:cstheme="majorHAns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91B103A"/>
    <w:multiLevelType w:val="hybridMultilevel"/>
    <w:tmpl w:val="AD8E9AD6"/>
    <w:lvl w:ilvl="0" w:tplc="6C461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C8E5EC7"/>
    <w:multiLevelType w:val="multilevel"/>
    <w:tmpl w:val="275EC290"/>
    <w:styleLink w:val="1ust1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Verdana" w:hAnsi="Verdana" w:cs="Verdana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Verdana" w:hAnsi="Verdana" w:cs="Verdana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Verdana" w:hAnsi="Verdana" w:cs="Verdana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Verdana" w:hAnsi="Verdana" w:cs="Verdana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Verdana" w:hAnsi="Verdana" w:cs="Verdana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Verdana" w:hAnsi="Verdana" w:cs="Verdana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Verdana" w:hAnsi="Verdana" w:cs="Verdana" w:hint="default"/>
      </w:rPr>
    </w:lvl>
  </w:abstractNum>
  <w:abstractNum w:abstractNumId="51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52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FAE2E3D"/>
    <w:multiLevelType w:val="hybridMultilevel"/>
    <w:tmpl w:val="AD400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4B7674"/>
    <w:multiLevelType w:val="hybridMultilevel"/>
    <w:tmpl w:val="33303AB0"/>
    <w:lvl w:ilvl="0" w:tplc="ADC4B07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6F4DC4"/>
    <w:multiLevelType w:val="multilevel"/>
    <w:tmpl w:val="91481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39C06EF"/>
    <w:multiLevelType w:val="hybridMultilevel"/>
    <w:tmpl w:val="F4228566"/>
    <w:lvl w:ilvl="0" w:tplc="3F6687C0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454A5EFC"/>
    <w:multiLevelType w:val="multilevel"/>
    <w:tmpl w:val="4CA001EC"/>
    <w:styleLink w:val="1ust13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59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CB0166"/>
    <w:multiLevelType w:val="hybridMultilevel"/>
    <w:tmpl w:val="A2EC9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4CB62157"/>
    <w:multiLevelType w:val="hybridMultilevel"/>
    <w:tmpl w:val="709A4F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F23115"/>
    <w:multiLevelType w:val="hybridMultilevel"/>
    <w:tmpl w:val="5F001B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69" w15:restartNumberingAfterBreak="0">
    <w:nsid w:val="4E7D4DC5"/>
    <w:multiLevelType w:val="hybridMultilevel"/>
    <w:tmpl w:val="1D30F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50034EC5"/>
    <w:multiLevelType w:val="multilevel"/>
    <w:tmpl w:val="B21E9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72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50BC7048"/>
    <w:multiLevelType w:val="hybridMultilevel"/>
    <w:tmpl w:val="89922E28"/>
    <w:lvl w:ilvl="0" w:tplc="8646C99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1754225"/>
    <w:multiLevelType w:val="hybridMultilevel"/>
    <w:tmpl w:val="98DA6E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29032EA"/>
    <w:multiLevelType w:val="multilevel"/>
    <w:tmpl w:val="840667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76" w15:restartNumberingAfterBreak="0">
    <w:nsid w:val="52AA1A3E"/>
    <w:multiLevelType w:val="hybridMultilevel"/>
    <w:tmpl w:val="7B96BAE8"/>
    <w:lvl w:ilvl="0" w:tplc="D95C315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3F17918"/>
    <w:multiLevelType w:val="multilevel"/>
    <w:tmpl w:val="14C63848"/>
    <w:lvl w:ilvl="0">
      <w:start w:val="8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8" w15:restartNumberingAfterBreak="0">
    <w:nsid w:val="546D185F"/>
    <w:multiLevelType w:val="hybridMultilevel"/>
    <w:tmpl w:val="1D30F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79771E4"/>
    <w:multiLevelType w:val="hybridMultilevel"/>
    <w:tmpl w:val="DA4AD3D4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0" w15:restartNumberingAfterBreak="0">
    <w:nsid w:val="57CA29AA"/>
    <w:multiLevelType w:val="multilevel"/>
    <w:tmpl w:val="7556CF64"/>
    <w:styleLink w:val="Styl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1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2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3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0FF56E4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BB7B48"/>
    <w:multiLevelType w:val="hybridMultilevel"/>
    <w:tmpl w:val="950440B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39401C6"/>
    <w:multiLevelType w:val="hybridMultilevel"/>
    <w:tmpl w:val="5282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EAF95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89" w15:restartNumberingAfterBreak="0">
    <w:nsid w:val="68B95332"/>
    <w:multiLevelType w:val="hybridMultilevel"/>
    <w:tmpl w:val="DA265C2E"/>
    <w:lvl w:ilvl="0" w:tplc="1AB2622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8E745CB"/>
    <w:multiLevelType w:val="hybridMultilevel"/>
    <w:tmpl w:val="80CECDA8"/>
    <w:lvl w:ilvl="0" w:tplc="5E4ABC8A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1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3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6D2D33C5"/>
    <w:multiLevelType w:val="multilevel"/>
    <w:tmpl w:val="06068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130" w:hanging="420"/>
      </w:pPr>
      <w:rPr>
        <w:rFonts w:ascii="Arial" w:eastAsia="Times New Roman" w:hAnsi="Arial" w:cs="Arial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95" w15:restartNumberingAfterBreak="0">
    <w:nsid w:val="75B504EC"/>
    <w:multiLevelType w:val="hybridMultilevel"/>
    <w:tmpl w:val="EAEE3284"/>
    <w:name w:val="WW8Num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75BC6E7C"/>
    <w:multiLevelType w:val="hybridMultilevel"/>
    <w:tmpl w:val="CAD4B50C"/>
    <w:lvl w:ilvl="0" w:tplc="082CC87C">
      <w:start w:val="1"/>
      <w:numFmt w:val="decimal"/>
      <w:lvlText w:val="%1."/>
      <w:lvlJc w:val="left"/>
      <w:pPr>
        <w:ind w:left="1065" w:hanging="70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00E8A1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62A01AC"/>
    <w:multiLevelType w:val="hybridMultilevel"/>
    <w:tmpl w:val="2C482FC0"/>
    <w:lvl w:ilvl="0" w:tplc="48A07724">
      <w:start w:val="1"/>
      <w:numFmt w:val="bullet"/>
      <w:pStyle w:val="Punktator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8" w15:restartNumberingAfterBreak="0">
    <w:nsid w:val="76A2738C"/>
    <w:multiLevelType w:val="hybridMultilevel"/>
    <w:tmpl w:val="D44C2704"/>
    <w:lvl w:ilvl="0" w:tplc="505C70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9336B71"/>
    <w:multiLevelType w:val="hybridMultilevel"/>
    <w:tmpl w:val="0AA0ED9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B136CA5"/>
    <w:multiLevelType w:val="hybridMultilevel"/>
    <w:tmpl w:val="2DE63F3C"/>
    <w:lvl w:ilvl="0" w:tplc="4F98F79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B966D89"/>
    <w:multiLevelType w:val="hybridMultilevel"/>
    <w:tmpl w:val="71C02C3C"/>
    <w:lvl w:ilvl="0" w:tplc="3FD09D3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strike w:val="0"/>
        <w:dstrike w:val="0"/>
        <w:color w:val="00000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B9B2FAD"/>
    <w:multiLevelType w:val="hybridMultilevel"/>
    <w:tmpl w:val="830C0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80"/>
  </w:num>
  <w:num w:numId="2">
    <w:abstractNumId w:val="35"/>
  </w:num>
  <w:num w:numId="3">
    <w:abstractNumId w:val="17"/>
  </w:num>
  <w:num w:numId="4">
    <w:abstractNumId w:val="84"/>
  </w:num>
  <w:num w:numId="5">
    <w:abstractNumId w:val="103"/>
  </w:num>
  <w:num w:numId="6">
    <w:abstractNumId w:val="83"/>
  </w:num>
  <w:num w:numId="7">
    <w:abstractNumId w:val="36"/>
  </w:num>
  <w:num w:numId="8">
    <w:abstractNumId w:val="60"/>
  </w:num>
  <w:num w:numId="9">
    <w:abstractNumId w:val="51"/>
  </w:num>
  <w:num w:numId="10">
    <w:abstractNumId w:val="75"/>
  </w:num>
  <w:num w:numId="11">
    <w:abstractNumId w:val="93"/>
  </w:num>
  <w:num w:numId="12">
    <w:abstractNumId w:val="22"/>
  </w:num>
  <w:num w:numId="13">
    <w:abstractNumId w:val="63"/>
  </w:num>
  <w:num w:numId="14">
    <w:abstractNumId w:val="62"/>
  </w:num>
  <w:num w:numId="15">
    <w:abstractNumId w:val="104"/>
  </w:num>
  <w:num w:numId="16">
    <w:abstractNumId w:val="88"/>
  </w:num>
  <w:num w:numId="17">
    <w:abstractNumId w:val="68"/>
  </w:num>
  <w:num w:numId="18">
    <w:abstractNumId w:val="44"/>
  </w:num>
  <w:num w:numId="19">
    <w:abstractNumId w:val="58"/>
  </w:num>
  <w:num w:numId="20">
    <w:abstractNumId w:val="30"/>
  </w:num>
  <w:num w:numId="21">
    <w:abstractNumId w:val="55"/>
  </w:num>
  <w:num w:numId="22">
    <w:abstractNumId w:val="59"/>
  </w:num>
  <w:num w:numId="23">
    <w:abstractNumId w:val="72"/>
  </w:num>
  <w:num w:numId="24">
    <w:abstractNumId w:val="70"/>
  </w:num>
  <w:num w:numId="25">
    <w:abstractNumId w:val="23"/>
  </w:num>
  <w:num w:numId="26">
    <w:abstractNumId w:val="82"/>
  </w:num>
  <w:num w:numId="27">
    <w:abstractNumId w:val="24"/>
  </w:num>
  <w:num w:numId="28">
    <w:abstractNumId w:val="91"/>
  </w:num>
  <w:num w:numId="29">
    <w:abstractNumId w:val="25"/>
  </w:num>
  <w:num w:numId="30">
    <w:abstractNumId w:val="65"/>
  </w:num>
  <w:num w:numId="31">
    <w:abstractNumId w:val="32"/>
  </w:num>
  <w:num w:numId="32">
    <w:abstractNumId w:val="38"/>
  </w:num>
  <w:num w:numId="33">
    <w:abstractNumId w:val="52"/>
  </w:num>
  <w:num w:numId="34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</w:num>
  <w:num w:numId="36">
    <w:abstractNumId w:val="10"/>
  </w:num>
  <w:num w:numId="37">
    <w:abstractNumId w:val="50"/>
  </w:num>
  <w:num w:numId="38">
    <w:abstractNumId w:val="21"/>
  </w:num>
  <w:num w:numId="39">
    <w:abstractNumId w:val="81"/>
  </w:num>
  <w:num w:numId="40">
    <w:abstractNumId w:val="54"/>
  </w:num>
  <w:num w:numId="41">
    <w:abstractNumId w:val="73"/>
  </w:num>
  <w:num w:numId="42">
    <w:abstractNumId w:val="79"/>
  </w:num>
  <w:num w:numId="43">
    <w:abstractNumId w:val="18"/>
  </w:num>
  <w:num w:numId="44">
    <w:abstractNumId w:val="87"/>
  </w:num>
  <w:num w:numId="45">
    <w:abstractNumId w:val="42"/>
  </w:num>
  <w:num w:numId="46">
    <w:abstractNumId w:val="29"/>
  </w:num>
  <w:num w:numId="47">
    <w:abstractNumId w:val="37"/>
  </w:num>
  <w:num w:numId="48">
    <w:abstractNumId w:val="61"/>
  </w:num>
  <w:num w:numId="49">
    <w:abstractNumId w:val="64"/>
  </w:num>
  <w:num w:numId="50">
    <w:abstractNumId w:val="100"/>
  </w:num>
  <w:num w:numId="51">
    <w:abstractNumId w:val="98"/>
  </w:num>
  <w:num w:numId="52">
    <w:abstractNumId w:val="89"/>
  </w:num>
  <w:num w:numId="53">
    <w:abstractNumId w:val="67"/>
  </w:num>
  <w:num w:numId="54">
    <w:abstractNumId w:val="85"/>
  </w:num>
  <w:num w:numId="55">
    <w:abstractNumId w:val="20"/>
  </w:num>
  <w:num w:numId="5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4"/>
  </w:num>
  <w:num w:numId="59">
    <w:abstractNumId w:val="90"/>
  </w:num>
  <w:num w:numId="60">
    <w:abstractNumId w:val="43"/>
  </w:num>
  <w:num w:numId="61">
    <w:abstractNumId w:val="31"/>
  </w:num>
  <w:num w:numId="62">
    <w:abstractNumId w:val="27"/>
  </w:num>
  <w:num w:numId="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7"/>
  </w:num>
  <w:num w:numId="65">
    <w:abstractNumId w:val="97"/>
  </w:num>
  <w:num w:numId="66">
    <w:abstractNumId w:val="101"/>
  </w:num>
  <w:num w:numId="67">
    <w:abstractNumId w:val="71"/>
  </w:num>
  <w:num w:numId="68">
    <w:abstractNumId w:val="76"/>
  </w:num>
  <w:num w:numId="69">
    <w:abstractNumId w:val="96"/>
  </w:num>
  <w:num w:numId="70">
    <w:abstractNumId w:val="13"/>
  </w:num>
  <w:num w:numId="7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  <w:lvlOverride w:ilvl="0">
      <w:startOverride w:val="1"/>
    </w:lvlOverride>
  </w:num>
  <w:num w:numId="73">
    <w:abstractNumId w:val="33"/>
  </w:num>
  <w:num w:numId="74">
    <w:abstractNumId w:val="86"/>
  </w:num>
  <w:num w:numId="75">
    <w:abstractNumId w:val="78"/>
  </w:num>
  <w:num w:numId="76">
    <w:abstractNumId w:val="40"/>
  </w:num>
  <w:num w:numId="77">
    <w:abstractNumId w:val="34"/>
  </w:num>
  <w:num w:numId="78">
    <w:abstractNumId w:val="69"/>
  </w:num>
  <w:num w:numId="79">
    <w:abstractNumId w:val="12"/>
  </w:num>
  <w:num w:numId="80">
    <w:abstractNumId w:val="66"/>
  </w:num>
  <w:num w:numId="81">
    <w:abstractNumId w:val="99"/>
  </w:num>
  <w:num w:numId="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5">
    <w:abstractNumId w:val="26"/>
  </w:num>
  <w:num w:numId="86">
    <w:abstractNumId w:val="48"/>
  </w:num>
  <w:num w:numId="87">
    <w:abstractNumId w:val="102"/>
  </w:num>
  <w:num w:numId="88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47"/>
  </w:num>
  <w:num w:numId="91">
    <w:abstractNumId w:val="28"/>
  </w:num>
  <w:num w:numId="92">
    <w:abstractNumId w:val="74"/>
  </w:num>
  <w:num w:numId="93">
    <w:abstractNumId w:val="1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F8"/>
    <w:rsid w:val="00000EB0"/>
    <w:rsid w:val="00001CAC"/>
    <w:rsid w:val="00003869"/>
    <w:rsid w:val="000038CA"/>
    <w:rsid w:val="000058B3"/>
    <w:rsid w:val="00006B45"/>
    <w:rsid w:val="00007512"/>
    <w:rsid w:val="000076BF"/>
    <w:rsid w:val="00011BB9"/>
    <w:rsid w:val="0001200C"/>
    <w:rsid w:val="0001344A"/>
    <w:rsid w:val="000136D4"/>
    <w:rsid w:val="000138F6"/>
    <w:rsid w:val="00013AB8"/>
    <w:rsid w:val="00015CBA"/>
    <w:rsid w:val="00016691"/>
    <w:rsid w:val="00020C94"/>
    <w:rsid w:val="00021597"/>
    <w:rsid w:val="0002162F"/>
    <w:rsid w:val="000220A9"/>
    <w:rsid w:val="00023148"/>
    <w:rsid w:val="00024472"/>
    <w:rsid w:val="0003023C"/>
    <w:rsid w:val="00030D7E"/>
    <w:rsid w:val="00035FEE"/>
    <w:rsid w:val="00036977"/>
    <w:rsid w:val="000371F1"/>
    <w:rsid w:val="00037E65"/>
    <w:rsid w:val="00042127"/>
    <w:rsid w:val="00042379"/>
    <w:rsid w:val="00042C27"/>
    <w:rsid w:val="000454CE"/>
    <w:rsid w:val="0004560C"/>
    <w:rsid w:val="00046621"/>
    <w:rsid w:val="00046C39"/>
    <w:rsid w:val="00046C74"/>
    <w:rsid w:val="00050EFD"/>
    <w:rsid w:val="00052034"/>
    <w:rsid w:val="00052274"/>
    <w:rsid w:val="00052C55"/>
    <w:rsid w:val="0005312F"/>
    <w:rsid w:val="00054595"/>
    <w:rsid w:val="00055389"/>
    <w:rsid w:val="00055648"/>
    <w:rsid w:val="000602C9"/>
    <w:rsid w:val="000628BE"/>
    <w:rsid w:val="00063FD7"/>
    <w:rsid w:val="00064D04"/>
    <w:rsid w:val="000653E1"/>
    <w:rsid w:val="0006552A"/>
    <w:rsid w:val="0006765A"/>
    <w:rsid w:val="00070AED"/>
    <w:rsid w:val="000733AB"/>
    <w:rsid w:val="0007481C"/>
    <w:rsid w:val="00075322"/>
    <w:rsid w:val="00075811"/>
    <w:rsid w:val="00076600"/>
    <w:rsid w:val="00077025"/>
    <w:rsid w:val="000813D2"/>
    <w:rsid w:val="00081CF0"/>
    <w:rsid w:val="00083110"/>
    <w:rsid w:val="0008388E"/>
    <w:rsid w:val="000871A7"/>
    <w:rsid w:val="00090435"/>
    <w:rsid w:val="00090571"/>
    <w:rsid w:val="00091EC6"/>
    <w:rsid w:val="00093137"/>
    <w:rsid w:val="00093184"/>
    <w:rsid w:val="00096902"/>
    <w:rsid w:val="000A32D2"/>
    <w:rsid w:val="000A4634"/>
    <w:rsid w:val="000A4C76"/>
    <w:rsid w:val="000A5521"/>
    <w:rsid w:val="000A5941"/>
    <w:rsid w:val="000A5F61"/>
    <w:rsid w:val="000A716C"/>
    <w:rsid w:val="000B2361"/>
    <w:rsid w:val="000B504D"/>
    <w:rsid w:val="000B5871"/>
    <w:rsid w:val="000B7388"/>
    <w:rsid w:val="000B7927"/>
    <w:rsid w:val="000C0CD6"/>
    <w:rsid w:val="000C2860"/>
    <w:rsid w:val="000C3094"/>
    <w:rsid w:val="000C49CC"/>
    <w:rsid w:val="000C562B"/>
    <w:rsid w:val="000C70B8"/>
    <w:rsid w:val="000C7C42"/>
    <w:rsid w:val="000D1100"/>
    <w:rsid w:val="000D1118"/>
    <w:rsid w:val="000D1B35"/>
    <w:rsid w:val="000D36F9"/>
    <w:rsid w:val="000D461E"/>
    <w:rsid w:val="000D77B7"/>
    <w:rsid w:val="000D7F71"/>
    <w:rsid w:val="000E2D1C"/>
    <w:rsid w:val="000E3829"/>
    <w:rsid w:val="000E67FF"/>
    <w:rsid w:val="000E748D"/>
    <w:rsid w:val="000E763A"/>
    <w:rsid w:val="000E7DE7"/>
    <w:rsid w:val="000F11A3"/>
    <w:rsid w:val="000F2663"/>
    <w:rsid w:val="000F2827"/>
    <w:rsid w:val="000F2EAE"/>
    <w:rsid w:val="000F3C2A"/>
    <w:rsid w:val="000F3F10"/>
    <w:rsid w:val="000F66C3"/>
    <w:rsid w:val="000F6D41"/>
    <w:rsid w:val="0010055D"/>
    <w:rsid w:val="001006A4"/>
    <w:rsid w:val="00107B58"/>
    <w:rsid w:val="0011022C"/>
    <w:rsid w:val="001122D0"/>
    <w:rsid w:val="0011323C"/>
    <w:rsid w:val="00113DF6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F1F"/>
    <w:rsid w:val="00125063"/>
    <w:rsid w:val="00127448"/>
    <w:rsid w:val="001302DA"/>
    <w:rsid w:val="0013047C"/>
    <w:rsid w:val="00131313"/>
    <w:rsid w:val="00132B4F"/>
    <w:rsid w:val="00133517"/>
    <w:rsid w:val="00134213"/>
    <w:rsid w:val="00135613"/>
    <w:rsid w:val="001411B3"/>
    <w:rsid w:val="0014186C"/>
    <w:rsid w:val="00143C7E"/>
    <w:rsid w:val="00143D1A"/>
    <w:rsid w:val="00143E08"/>
    <w:rsid w:val="0014492D"/>
    <w:rsid w:val="00144A95"/>
    <w:rsid w:val="00150217"/>
    <w:rsid w:val="00150EE9"/>
    <w:rsid w:val="00153C97"/>
    <w:rsid w:val="0015430C"/>
    <w:rsid w:val="00154B24"/>
    <w:rsid w:val="00156DF1"/>
    <w:rsid w:val="00156E7F"/>
    <w:rsid w:val="00157FEA"/>
    <w:rsid w:val="0016313A"/>
    <w:rsid w:val="00163A26"/>
    <w:rsid w:val="00164ACF"/>
    <w:rsid w:val="00164C5B"/>
    <w:rsid w:val="0016537A"/>
    <w:rsid w:val="00165493"/>
    <w:rsid w:val="00165EEB"/>
    <w:rsid w:val="00170572"/>
    <w:rsid w:val="00170F45"/>
    <w:rsid w:val="00173287"/>
    <w:rsid w:val="001735A1"/>
    <w:rsid w:val="00173DEB"/>
    <w:rsid w:val="001746CB"/>
    <w:rsid w:val="001755BC"/>
    <w:rsid w:val="0017582D"/>
    <w:rsid w:val="00175E4D"/>
    <w:rsid w:val="00183FFA"/>
    <w:rsid w:val="00184F31"/>
    <w:rsid w:val="00186BFE"/>
    <w:rsid w:val="0018772E"/>
    <w:rsid w:val="00187A5C"/>
    <w:rsid w:val="001902FA"/>
    <w:rsid w:val="001915F5"/>
    <w:rsid w:val="00191D40"/>
    <w:rsid w:val="001932C0"/>
    <w:rsid w:val="00193EEA"/>
    <w:rsid w:val="0019525A"/>
    <w:rsid w:val="001A000D"/>
    <w:rsid w:val="001A0D5D"/>
    <w:rsid w:val="001A3BE6"/>
    <w:rsid w:val="001A5418"/>
    <w:rsid w:val="001A63DE"/>
    <w:rsid w:val="001B3585"/>
    <w:rsid w:val="001B6A24"/>
    <w:rsid w:val="001B779E"/>
    <w:rsid w:val="001B7B22"/>
    <w:rsid w:val="001C1282"/>
    <w:rsid w:val="001C1300"/>
    <w:rsid w:val="001C5132"/>
    <w:rsid w:val="001C70A9"/>
    <w:rsid w:val="001C7163"/>
    <w:rsid w:val="001C7402"/>
    <w:rsid w:val="001C7F1B"/>
    <w:rsid w:val="001D2DFE"/>
    <w:rsid w:val="001D31A9"/>
    <w:rsid w:val="001E03BE"/>
    <w:rsid w:val="001E1379"/>
    <w:rsid w:val="001E43D3"/>
    <w:rsid w:val="001E7CA5"/>
    <w:rsid w:val="001F1640"/>
    <w:rsid w:val="001F4C21"/>
    <w:rsid w:val="001F63AE"/>
    <w:rsid w:val="002009B7"/>
    <w:rsid w:val="00201237"/>
    <w:rsid w:val="00202F7E"/>
    <w:rsid w:val="0020306D"/>
    <w:rsid w:val="00203981"/>
    <w:rsid w:val="002042CB"/>
    <w:rsid w:val="002043BB"/>
    <w:rsid w:val="00204D7A"/>
    <w:rsid w:val="00205A59"/>
    <w:rsid w:val="00206CC8"/>
    <w:rsid w:val="00206EBE"/>
    <w:rsid w:val="00207653"/>
    <w:rsid w:val="00207A81"/>
    <w:rsid w:val="0021133B"/>
    <w:rsid w:val="002113CF"/>
    <w:rsid w:val="00212650"/>
    <w:rsid w:val="002127D7"/>
    <w:rsid w:val="00213349"/>
    <w:rsid w:val="00217A70"/>
    <w:rsid w:val="00222B1B"/>
    <w:rsid w:val="00231251"/>
    <w:rsid w:val="00235072"/>
    <w:rsid w:val="00236FDA"/>
    <w:rsid w:val="002406C1"/>
    <w:rsid w:val="002417B1"/>
    <w:rsid w:val="002418A8"/>
    <w:rsid w:val="00241D9E"/>
    <w:rsid w:val="00241FFE"/>
    <w:rsid w:val="00242417"/>
    <w:rsid w:val="0024258C"/>
    <w:rsid w:val="002430CD"/>
    <w:rsid w:val="00245734"/>
    <w:rsid w:val="0024583A"/>
    <w:rsid w:val="002466BE"/>
    <w:rsid w:val="00250461"/>
    <w:rsid w:val="0026167B"/>
    <w:rsid w:val="002623DB"/>
    <w:rsid w:val="002627B4"/>
    <w:rsid w:val="00262EF3"/>
    <w:rsid w:val="00263002"/>
    <w:rsid w:val="0026324C"/>
    <w:rsid w:val="00263585"/>
    <w:rsid w:val="00266B70"/>
    <w:rsid w:val="00267048"/>
    <w:rsid w:val="002674B2"/>
    <w:rsid w:val="00267793"/>
    <w:rsid w:val="002715F8"/>
    <w:rsid w:val="00273ECD"/>
    <w:rsid w:val="00275632"/>
    <w:rsid w:val="00277823"/>
    <w:rsid w:val="002778FF"/>
    <w:rsid w:val="00280FC0"/>
    <w:rsid w:val="00281014"/>
    <w:rsid w:val="00281861"/>
    <w:rsid w:val="002831BC"/>
    <w:rsid w:val="002838D5"/>
    <w:rsid w:val="00283F54"/>
    <w:rsid w:val="0028556D"/>
    <w:rsid w:val="002856D2"/>
    <w:rsid w:val="00286D35"/>
    <w:rsid w:val="0028723F"/>
    <w:rsid w:val="00287369"/>
    <w:rsid w:val="0029113E"/>
    <w:rsid w:val="00291F9E"/>
    <w:rsid w:val="00295B15"/>
    <w:rsid w:val="002962DB"/>
    <w:rsid w:val="00296B6D"/>
    <w:rsid w:val="00297886"/>
    <w:rsid w:val="002A024B"/>
    <w:rsid w:val="002A1E62"/>
    <w:rsid w:val="002A226A"/>
    <w:rsid w:val="002A3936"/>
    <w:rsid w:val="002A4CF0"/>
    <w:rsid w:val="002A5B39"/>
    <w:rsid w:val="002A5DCE"/>
    <w:rsid w:val="002B192E"/>
    <w:rsid w:val="002B2896"/>
    <w:rsid w:val="002B29D0"/>
    <w:rsid w:val="002B2BEE"/>
    <w:rsid w:val="002B4DAD"/>
    <w:rsid w:val="002B6294"/>
    <w:rsid w:val="002B68DF"/>
    <w:rsid w:val="002B6D8B"/>
    <w:rsid w:val="002B72EA"/>
    <w:rsid w:val="002C1BC6"/>
    <w:rsid w:val="002C2AAF"/>
    <w:rsid w:val="002C5E9D"/>
    <w:rsid w:val="002C628D"/>
    <w:rsid w:val="002C62CF"/>
    <w:rsid w:val="002D0A8D"/>
    <w:rsid w:val="002D16D7"/>
    <w:rsid w:val="002D17F1"/>
    <w:rsid w:val="002D249A"/>
    <w:rsid w:val="002D2B4F"/>
    <w:rsid w:val="002D2EB7"/>
    <w:rsid w:val="002D63C7"/>
    <w:rsid w:val="002D7014"/>
    <w:rsid w:val="002D7768"/>
    <w:rsid w:val="002D7B70"/>
    <w:rsid w:val="002E26E4"/>
    <w:rsid w:val="002E2D0D"/>
    <w:rsid w:val="002E30AE"/>
    <w:rsid w:val="002E31FB"/>
    <w:rsid w:val="002E3D94"/>
    <w:rsid w:val="002E4E49"/>
    <w:rsid w:val="002E4FBF"/>
    <w:rsid w:val="002E625D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6504"/>
    <w:rsid w:val="002F7B61"/>
    <w:rsid w:val="003064BD"/>
    <w:rsid w:val="003067BE"/>
    <w:rsid w:val="003110DD"/>
    <w:rsid w:val="00311BDD"/>
    <w:rsid w:val="00312482"/>
    <w:rsid w:val="0032383E"/>
    <w:rsid w:val="00323FA1"/>
    <w:rsid w:val="00325868"/>
    <w:rsid w:val="0032719F"/>
    <w:rsid w:val="00330167"/>
    <w:rsid w:val="0033141A"/>
    <w:rsid w:val="00331E81"/>
    <w:rsid w:val="003328F7"/>
    <w:rsid w:val="00334979"/>
    <w:rsid w:val="0033525B"/>
    <w:rsid w:val="00336CE7"/>
    <w:rsid w:val="003401F4"/>
    <w:rsid w:val="0034290A"/>
    <w:rsid w:val="003436BF"/>
    <w:rsid w:val="003468D0"/>
    <w:rsid w:val="00346E1D"/>
    <w:rsid w:val="00346E4B"/>
    <w:rsid w:val="003505D0"/>
    <w:rsid w:val="003509CE"/>
    <w:rsid w:val="00351836"/>
    <w:rsid w:val="00351B91"/>
    <w:rsid w:val="00354153"/>
    <w:rsid w:val="00356362"/>
    <w:rsid w:val="00360A40"/>
    <w:rsid w:val="003614B4"/>
    <w:rsid w:val="00361AD7"/>
    <w:rsid w:val="00363CFE"/>
    <w:rsid w:val="00365A62"/>
    <w:rsid w:val="00366625"/>
    <w:rsid w:val="003675BD"/>
    <w:rsid w:val="003714EA"/>
    <w:rsid w:val="00371835"/>
    <w:rsid w:val="003718C9"/>
    <w:rsid w:val="00371C7B"/>
    <w:rsid w:val="0037229B"/>
    <w:rsid w:val="003742C2"/>
    <w:rsid w:val="00374F47"/>
    <w:rsid w:val="003759C7"/>
    <w:rsid w:val="00375D6C"/>
    <w:rsid w:val="00376650"/>
    <w:rsid w:val="003766D8"/>
    <w:rsid w:val="0037795E"/>
    <w:rsid w:val="00380FC4"/>
    <w:rsid w:val="00381FA3"/>
    <w:rsid w:val="00382382"/>
    <w:rsid w:val="00383808"/>
    <w:rsid w:val="00384058"/>
    <w:rsid w:val="003848F2"/>
    <w:rsid w:val="00387FF1"/>
    <w:rsid w:val="00390FC3"/>
    <w:rsid w:val="003911CB"/>
    <w:rsid w:val="0039189C"/>
    <w:rsid w:val="003925FE"/>
    <w:rsid w:val="003941EE"/>
    <w:rsid w:val="00394614"/>
    <w:rsid w:val="00395160"/>
    <w:rsid w:val="00396800"/>
    <w:rsid w:val="00396C7B"/>
    <w:rsid w:val="00397895"/>
    <w:rsid w:val="003A27D4"/>
    <w:rsid w:val="003A70ED"/>
    <w:rsid w:val="003B0BFF"/>
    <w:rsid w:val="003B1388"/>
    <w:rsid w:val="003B2332"/>
    <w:rsid w:val="003B4399"/>
    <w:rsid w:val="003B4647"/>
    <w:rsid w:val="003B7806"/>
    <w:rsid w:val="003B7823"/>
    <w:rsid w:val="003C419E"/>
    <w:rsid w:val="003D0556"/>
    <w:rsid w:val="003D0E40"/>
    <w:rsid w:val="003D226B"/>
    <w:rsid w:val="003D416E"/>
    <w:rsid w:val="003D5A7B"/>
    <w:rsid w:val="003D5BDE"/>
    <w:rsid w:val="003E0645"/>
    <w:rsid w:val="003E1360"/>
    <w:rsid w:val="003E1961"/>
    <w:rsid w:val="003E19CE"/>
    <w:rsid w:val="003E2E01"/>
    <w:rsid w:val="003E38AB"/>
    <w:rsid w:val="003F139F"/>
    <w:rsid w:val="003F1979"/>
    <w:rsid w:val="003F3BAE"/>
    <w:rsid w:val="003F4127"/>
    <w:rsid w:val="003F4C43"/>
    <w:rsid w:val="003F6459"/>
    <w:rsid w:val="00402AFA"/>
    <w:rsid w:val="00403860"/>
    <w:rsid w:val="004045C4"/>
    <w:rsid w:val="00406B5C"/>
    <w:rsid w:val="00407119"/>
    <w:rsid w:val="00411287"/>
    <w:rsid w:val="00412FC8"/>
    <w:rsid w:val="004133C3"/>
    <w:rsid w:val="00414030"/>
    <w:rsid w:val="00415A84"/>
    <w:rsid w:val="00417089"/>
    <w:rsid w:val="00420755"/>
    <w:rsid w:val="00422839"/>
    <w:rsid w:val="00424333"/>
    <w:rsid w:val="00425D48"/>
    <w:rsid w:val="00425D7D"/>
    <w:rsid w:val="004271ED"/>
    <w:rsid w:val="004276AE"/>
    <w:rsid w:val="00430630"/>
    <w:rsid w:val="00430D8F"/>
    <w:rsid w:val="00430E65"/>
    <w:rsid w:val="004325D4"/>
    <w:rsid w:val="00432E1C"/>
    <w:rsid w:val="00435333"/>
    <w:rsid w:val="00436CF2"/>
    <w:rsid w:val="00437B0D"/>
    <w:rsid w:val="00441617"/>
    <w:rsid w:val="004419CF"/>
    <w:rsid w:val="004421C5"/>
    <w:rsid w:val="004441C2"/>
    <w:rsid w:val="004455D4"/>
    <w:rsid w:val="00445C0B"/>
    <w:rsid w:val="004465E1"/>
    <w:rsid w:val="00451306"/>
    <w:rsid w:val="004517D1"/>
    <w:rsid w:val="004540FF"/>
    <w:rsid w:val="00455036"/>
    <w:rsid w:val="00461806"/>
    <w:rsid w:val="00472F9A"/>
    <w:rsid w:val="0047581B"/>
    <w:rsid w:val="00476B0B"/>
    <w:rsid w:val="00476F94"/>
    <w:rsid w:val="0047747B"/>
    <w:rsid w:val="004778B4"/>
    <w:rsid w:val="004801CA"/>
    <w:rsid w:val="00482C5F"/>
    <w:rsid w:val="004837E0"/>
    <w:rsid w:val="0048409F"/>
    <w:rsid w:val="00484727"/>
    <w:rsid w:val="004852D8"/>
    <w:rsid w:val="00487932"/>
    <w:rsid w:val="00487B33"/>
    <w:rsid w:val="0049219F"/>
    <w:rsid w:val="004930FB"/>
    <w:rsid w:val="00493443"/>
    <w:rsid w:val="00494CF9"/>
    <w:rsid w:val="004955DC"/>
    <w:rsid w:val="004A0105"/>
    <w:rsid w:val="004A1C1F"/>
    <w:rsid w:val="004A2432"/>
    <w:rsid w:val="004A29A4"/>
    <w:rsid w:val="004A46D6"/>
    <w:rsid w:val="004A57BC"/>
    <w:rsid w:val="004A5860"/>
    <w:rsid w:val="004A6AFB"/>
    <w:rsid w:val="004A6C47"/>
    <w:rsid w:val="004A70AB"/>
    <w:rsid w:val="004A7EC1"/>
    <w:rsid w:val="004B152D"/>
    <w:rsid w:val="004B1DFC"/>
    <w:rsid w:val="004B2178"/>
    <w:rsid w:val="004B36A3"/>
    <w:rsid w:val="004B724D"/>
    <w:rsid w:val="004B7EEA"/>
    <w:rsid w:val="004C0259"/>
    <w:rsid w:val="004C04FD"/>
    <w:rsid w:val="004C0D02"/>
    <w:rsid w:val="004C16D4"/>
    <w:rsid w:val="004C4ED8"/>
    <w:rsid w:val="004C604D"/>
    <w:rsid w:val="004C6BEA"/>
    <w:rsid w:val="004D038F"/>
    <w:rsid w:val="004D1EBB"/>
    <w:rsid w:val="004D33B2"/>
    <w:rsid w:val="004D3823"/>
    <w:rsid w:val="004D3BAF"/>
    <w:rsid w:val="004D453D"/>
    <w:rsid w:val="004D5D0B"/>
    <w:rsid w:val="004D65B9"/>
    <w:rsid w:val="004D6DBE"/>
    <w:rsid w:val="004D79AA"/>
    <w:rsid w:val="004E0B19"/>
    <w:rsid w:val="004E1627"/>
    <w:rsid w:val="004E2F90"/>
    <w:rsid w:val="004E3D0B"/>
    <w:rsid w:val="004E3ECE"/>
    <w:rsid w:val="004E798F"/>
    <w:rsid w:val="004E7F43"/>
    <w:rsid w:val="004F2205"/>
    <w:rsid w:val="004F3A27"/>
    <w:rsid w:val="004F42A1"/>
    <w:rsid w:val="004F5BDC"/>
    <w:rsid w:val="004F5CBA"/>
    <w:rsid w:val="00500D0C"/>
    <w:rsid w:val="00504D17"/>
    <w:rsid w:val="00504F36"/>
    <w:rsid w:val="00505F2F"/>
    <w:rsid w:val="005065A1"/>
    <w:rsid w:val="00507692"/>
    <w:rsid w:val="00510E68"/>
    <w:rsid w:val="00511074"/>
    <w:rsid w:val="0051121D"/>
    <w:rsid w:val="005113E7"/>
    <w:rsid w:val="005124EE"/>
    <w:rsid w:val="00512AF7"/>
    <w:rsid w:val="00513CED"/>
    <w:rsid w:val="00514884"/>
    <w:rsid w:val="00514C90"/>
    <w:rsid w:val="00515635"/>
    <w:rsid w:val="0051744B"/>
    <w:rsid w:val="005175F3"/>
    <w:rsid w:val="00520ED0"/>
    <w:rsid w:val="00521165"/>
    <w:rsid w:val="00523010"/>
    <w:rsid w:val="0052564F"/>
    <w:rsid w:val="0052593D"/>
    <w:rsid w:val="00530C3E"/>
    <w:rsid w:val="00531224"/>
    <w:rsid w:val="0053166B"/>
    <w:rsid w:val="00532840"/>
    <w:rsid w:val="00533268"/>
    <w:rsid w:val="005333F0"/>
    <w:rsid w:val="00537658"/>
    <w:rsid w:val="00537A71"/>
    <w:rsid w:val="00542708"/>
    <w:rsid w:val="00542803"/>
    <w:rsid w:val="00542ED6"/>
    <w:rsid w:val="00543FBB"/>
    <w:rsid w:val="00543FBC"/>
    <w:rsid w:val="00550600"/>
    <w:rsid w:val="005507F7"/>
    <w:rsid w:val="0055557E"/>
    <w:rsid w:val="005569C2"/>
    <w:rsid w:val="0056054F"/>
    <w:rsid w:val="00560C08"/>
    <w:rsid w:val="0056133B"/>
    <w:rsid w:val="00561362"/>
    <w:rsid w:val="00564FFD"/>
    <w:rsid w:val="00565528"/>
    <w:rsid w:val="00566E22"/>
    <w:rsid w:val="0056790E"/>
    <w:rsid w:val="00570C2D"/>
    <w:rsid w:val="0057192B"/>
    <w:rsid w:val="005725FE"/>
    <w:rsid w:val="00572A16"/>
    <w:rsid w:val="00572DE9"/>
    <w:rsid w:val="00575E0D"/>
    <w:rsid w:val="00577910"/>
    <w:rsid w:val="00577ADD"/>
    <w:rsid w:val="00577B5E"/>
    <w:rsid w:val="00584923"/>
    <w:rsid w:val="00585E24"/>
    <w:rsid w:val="005860EE"/>
    <w:rsid w:val="005907C9"/>
    <w:rsid w:val="00591704"/>
    <w:rsid w:val="005931F6"/>
    <w:rsid w:val="005936EB"/>
    <w:rsid w:val="00595BF9"/>
    <w:rsid w:val="005A0819"/>
    <w:rsid w:val="005A2DB5"/>
    <w:rsid w:val="005A3B24"/>
    <w:rsid w:val="005A448D"/>
    <w:rsid w:val="005A6231"/>
    <w:rsid w:val="005A735B"/>
    <w:rsid w:val="005B097A"/>
    <w:rsid w:val="005B0A0A"/>
    <w:rsid w:val="005B2E41"/>
    <w:rsid w:val="005B3623"/>
    <w:rsid w:val="005B4A54"/>
    <w:rsid w:val="005B5720"/>
    <w:rsid w:val="005B5F8D"/>
    <w:rsid w:val="005B65EA"/>
    <w:rsid w:val="005B775A"/>
    <w:rsid w:val="005C05DC"/>
    <w:rsid w:val="005C0604"/>
    <w:rsid w:val="005C082D"/>
    <w:rsid w:val="005C2706"/>
    <w:rsid w:val="005C7BAE"/>
    <w:rsid w:val="005D12FD"/>
    <w:rsid w:val="005D545D"/>
    <w:rsid w:val="005D6077"/>
    <w:rsid w:val="005E011C"/>
    <w:rsid w:val="005E0B36"/>
    <w:rsid w:val="005E16F2"/>
    <w:rsid w:val="005E373F"/>
    <w:rsid w:val="005E5B5D"/>
    <w:rsid w:val="005E686F"/>
    <w:rsid w:val="005F0434"/>
    <w:rsid w:val="005F32CF"/>
    <w:rsid w:val="005F514A"/>
    <w:rsid w:val="005F63D7"/>
    <w:rsid w:val="005F779F"/>
    <w:rsid w:val="00600241"/>
    <w:rsid w:val="006013B4"/>
    <w:rsid w:val="006017DA"/>
    <w:rsid w:val="00603842"/>
    <w:rsid w:val="00604743"/>
    <w:rsid w:val="0060564B"/>
    <w:rsid w:val="00606246"/>
    <w:rsid w:val="006068CB"/>
    <w:rsid w:val="00606C94"/>
    <w:rsid w:val="00611BD7"/>
    <w:rsid w:val="006131BE"/>
    <w:rsid w:val="00613E1B"/>
    <w:rsid w:val="00614A4D"/>
    <w:rsid w:val="00616AD6"/>
    <w:rsid w:val="00620CAE"/>
    <w:rsid w:val="00622336"/>
    <w:rsid w:val="0062288C"/>
    <w:rsid w:val="006229F0"/>
    <w:rsid w:val="00622A71"/>
    <w:rsid w:val="00623CCD"/>
    <w:rsid w:val="00624618"/>
    <w:rsid w:val="00625E1D"/>
    <w:rsid w:val="00631D55"/>
    <w:rsid w:val="0063283A"/>
    <w:rsid w:val="00632C14"/>
    <w:rsid w:val="00633E40"/>
    <w:rsid w:val="00636295"/>
    <w:rsid w:val="006459CA"/>
    <w:rsid w:val="006462FD"/>
    <w:rsid w:val="006501CB"/>
    <w:rsid w:val="00650861"/>
    <w:rsid w:val="00651A25"/>
    <w:rsid w:val="006524E6"/>
    <w:rsid w:val="00652985"/>
    <w:rsid w:val="00653BFE"/>
    <w:rsid w:val="00654432"/>
    <w:rsid w:val="0065475C"/>
    <w:rsid w:val="00654AB9"/>
    <w:rsid w:val="00655E75"/>
    <w:rsid w:val="006626FE"/>
    <w:rsid w:val="00662E38"/>
    <w:rsid w:val="00663571"/>
    <w:rsid w:val="006642DC"/>
    <w:rsid w:val="00664F38"/>
    <w:rsid w:val="006679AE"/>
    <w:rsid w:val="00667F93"/>
    <w:rsid w:val="006700A2"/>
    <w:rsid w:val="00671BE9"/>
    <w:rsid w:val="00672FEA"/>
    <w:rsid w:val="0067323A"/>
    <w:rsid w:val="006756BC"/>
    <w:rsid w:val="006761A1"/>
    <w:rsid w:val="00680EE8"/>
    <w:rsid w:val="006815CA"/>
    <w:rsid w:val="0068348A"/>
    <w:rsid w:val="00684D2B"/>
    <w:rsid w:val="00685842"/>
    <w:rsid w:val="006902CB"/>
    <w:rsid w:val="0069129D"/>
    <w:rsid w:val="0069187C"/>
    <w:rsid w:val="00691D3A"/>
    <w:rsid w:val="00693840"/>
    <w:rsid w:val="00694E5D"/>
    <w:rsid w:val="006959F9"/>
    <w:rsid w:val="006A0054"/>
    <w:rsid w:val="006A0747"/>
    <w:rsid w:val="006A2734"/>
    <w:rsid w:val="006A314E"/>
    <w:rsid w:val="006A4C45"/>
    <w:rsid w:val="006A67CB"/>
    <w:rsid w:val="006A78E6"/>
    <w:rsid w:val="006B061F"/>
    <w:rsid w:val="006B1252"/>
    <w:rsid w:val="006B2D65"/>
    <w:rsid w:val="006B61E8"/>
    <w:rsid w:val="006B6A34"/>
    <w:rsid w:val="006B7253"/>
    <w:rsid w:val="006C05C9"/>
    <w:rsid w:val="006C0985"/>
    <w:rsid w:val="006C17E9"/>
    <w:rsid w:val="006C751B"/>
    <w:rsid w:val="006C7EE1"/>
    <w:rsid w:val="006D1527"/>
    <w:rsid w:val="006D19C6"/>
    <w:rsid w:val="006D3752"/>
    <w:rsid w:val="006D42F1"/>
    <w:rsid w:val="006D5C4E"/>
    <w:rsid w:val="006D5FBF"/>
    <w:rsid w:val="006E18A6"/>
    <w:rsid w:val="006E278C"/>
    <w:rsid w:val="006E292C"/>
    <w:rsid w:val="006E3424"/>
    <w:rsid w:val="006E3436"/>
    <w:rsid w:val="006E4AD6"/>
    <w:rsid w:val="006E4E00"/>
    <w:rsid w:val="006E4EF1"/>
    <w:rsid w:val="006E5234"/>
    <w:rsid w:val="006E598C"/>
    <w:rsid w:val="006E6E9F"/>
    <w:rsid w:val="006E7078"/>
    <w:rsid w:val="006E7456"/>
    <w:rsid w:val="006F01D1"/>
    <w:rsid w:val="006F08A3"/>
    <w:rsid w:val="006F1937"/>
    <w:rsid w:val="006F1E17"/>
    <w:rsid w:val="006F36E6"/>
    <w:rsid w:val="006F5569"/>
    <w:rsid w:val="006F6139"/>
    <w:rsid w:val="006F6B88"/>
    <w:rsid w:val="007014C9"/>
    <w:rsid w:val="007021D7"/>
    <w:rsid w:val="00702BA8"/>
    <w:rsid w:val="0070436C"/>
    <w:rsid w:val="00705835"/>
    <w:rsid w:val="00705BBB"/>
    <w:rsid w:val="00705F13"/>
    <w:rsid w:val="00707DC5"/>
    <w:rsid w:val="00711B65"/>
    <w:rsid w:val="0071229B"/>
    <w:rsid w:val="00714326"/>
    <w:rsid w:val="007152E7"/>
    <w:rsid w:val="007156AA"/>
    <w:rsid w:val="00715793"/>
    <w:rsid w:val="00716A48"/>
    <w:rsid w:val="00717D71"/>
    <w:rsid w:val="007204C0"/>
    <w:rsid w:val="0072083A"/>
    <w:rsid w:val="00720D26"/>
    <w:rsid w:val="00722196"/>
    <w:rsid w:val="00722EBA"/>
    <w:rsid w:val="00727ED0"/>
    <w:rsid w:val="00730721"/>
    <w:rsid w:val="00733B1A"/>
    <w:rsid w:val="007351AB"/>
    <w:rsid w:val="007355D8"/>
    <w:rsid w:val="0073798F"/>
    <w:rsid w:val="007405A5"/>
    <w:rsid w:val="0074525F"/>
    <w:rsid w:val="00746619"/>
    <w:rsid w:val="00747D74"/>
    <w:rsid w:val="00747F52"/>
    <w:rsid w:val="007502C4"/>
    <w:rsid w:val="00752C44"/>
    <w:rsid w:val="007537C8"/>
    <w:rsid w:val="00753AC2"/>
    <w:rsid w:val="007559EE"/>
    <w:rsid w:val="007570AD"/>
    <w:rsid w:val="00761487"/>
    <w:rsid w:val="0076170D"/>
    <w:rsid w:val="007639D3"/>
    <w:rsid w:val="00763E33"/>
    <w:rsid w:val="0076461A"/>
    <w:rsid w:val="007649DE"/>
    <w:rsid w:val="00764B08"/>
    <w:rsid w:val="007654CD"/>
    <w:rsid w:val="00766C0C"/>
    <w:rsid w:val="00767A75"/>
    <w:rsid w:val="00771577"/>
    <w:rsid w:val="007718BC"/>
    <w:rsid w:val="00772A65"/>
    <w:rsid w:val="00775484"/>
    <w:rsid w:val="00775C58"/>
    <w:rsid w:val="007776B0"/>
    <w:rsid w:val="0078165A"/>
    <w:rsid w:val="00784142"/>
    <w:rsid w:val="0078415B"/>
    <w:rsid w:val="0078554E"/>
    <w:rsid w:val="00787707"/>
    <w:rsid w:val="00792317"/>
    <w:rsid w:val="00793576"/>
    <w:rsid w:val="00795C7D"/>
    <w:rsid w:val="00795E20"/>
    <w:rsid w:val="007967FC"/>
    <w:rsid w:val="00796B8C"/>
    <w:rsid w:val="007A1D27"/>
    <w:rsid w:val="007A4F09"/>
    <w:rsid w:val="007A4FD8"/>
    <w:rsid w:val="007A5438"/>
    <w:rsid w:val="007A61B4"/>
    <w:rsid w:val="007A6F36"/>
    <w:rsid w:val="007A766E"/>
    <w:rsid w:val="007A7EF8"/>
    <w:rsid w:val="007B0367"/>
    <w:rsid w:val="007B0DFC"/>
    <w:rsid w:val="007B2085"/>
    <w:rsid w:val="007B2536"/>
    <w:rsid w:val="007B2DBD"/>
    <w:rsid w:val="007B2E10"/>
    <w:rsid w:val="007B2E54"/>
    <w:rsid w:val="007B3134"/>
    <w:rsid w:val="007B38B7"/>
    <w:rsid w:val="007B4E60"/>
    <w:rsid w:val="007B7234"/>
    <w:rsid w:val="007B7970"/>
    <w:rsid w:val="007C3804"/>
    <w:rsid w:val="007C3E10"/>
    <w:rsid w:val="007C6DC3"/>
    <w:rsid w:val="007D23AE"/>
    <w:rsid w:val="007D2D26"/>
    <w:rsid w:val="007D636B"/>
    <w:rsid w:val="007D660E"/>
    <w:rsid w:val="007E0564"/>
    <w:rsid w:val="007E0DA0"/>
    <w:rsid w:val="007E0DAE"/>
    <w:rsid w:val="007E1AE7"/>
    <w:rsid w:val="007E2FEC"/>
    <w:rsid w:val="007E3E36"/>
    <w:rsid w:val="007E40B8"/>
    <w:rsid w:val="007E41A2"/>
    <w:rsid w:val="007E4ED7"/>
    <w:rsid w:val="007E740E"/>
    <w:rsid w:val="007E7855"/>
    <w:rsid w:val="007F0329"/>
    <w:rsid w:val="007F1170"/>
    <w:rsid w:val="007F1AB3"/>
    <w:rsid w:val="007F2688"/>
    <w:rsid w:val="007F31D4"/>
    <w:rsid w:val="007F385A"/>
    <w:rsid w:val="007F4135"/>
    <w:rsid w:val="007F5343"/>
    <w:rsid w:val="007F5C1C"/>
    <w:rsid w:val="007F6467"/>
    <w:rsid w:val="00800E28"/>
    <w:rsid w:val="00800F0F"/>
    <w:rsid w:val="00801F9E"/>
    <w:rsid w:val="008055E5"/>
    <w:rsid w:val="008125B7"/>
    <w:rsid w:val="008157F7"/>
    <w:rsid w:val="0081733F"/>
    <w:rsid w:val="008179F9"/>
    <w:rsid w:val="00820480"/>
    <w:rsid w:val="00820721"/>
    <w:rsid w:val="00820B37"/>
    <w:rsid w:val="00820E97"/>
    <w:rsid w:val="008221BB"/>
    <w:rsid w:val="0082270C"/>
    <w:rsid w:val="008230E8"/>
    <w:rsid w:val="00830859"/>
    <w:rsid w:val="0083221C"/>
    <w:rsid w:val="00834CAF"/>
    <w:rsid w:val="00835645"/>
    <w:rsid w:val="00843223"/>
    <w:rsid w:val="008444DC"/>
    <w:rsid w:val="00847901"/>
    <w:rsid w:val="00850E99"/>
    <w:rsid w:val="00851045"/>
    <w:rsid w:val="008516B1"/>
    <w:rsid w:val="0085379F"/>
    <w:rsid w:val="00854683"/>
    <w:rsid w:val="00854A61"/>
    <w:rsid w:val="00854A92"/>
    <w:rsid w:val="008560E1"/>
    <w:rsid w:val="00857534"/>
    <w:rsid w:val="008602F3"/>
    <w:rsid w:val="0086312E"/>
    <w:rsid w:val="0086319E"/>
    <w:rsid w:val="00863844"/>
    <w:rsid w:val="00863A59"/>
    <w:rsid w:val="008659CA"/>
    <w:rsid w:val="00865E68"/>
    <w:rsid w:val="00867CD4"/>
    <w:rsid w:val="008703FE"/>
    <w:rsid w:val="00870A14"/>
    <w:rsid w:val="00870CD2"/>
    <w:rsid w:val="0087109E"/>
    <w:rsid w:val="00872351"/>
    <w:rsid w:val="008727BC"/>
    <w:rsid w:val="00873648"/>
    <w:rsid w:val="00874828"/>
    <w:rsid w:val="00874E37"/>
    <w:rsid w:val="00875946"/>
    <w:rsid w:val="0087607D"/>
    <w:rsid w:val="0087645B"/>
    <w:rsid w:val="0087721D"/>
    <w:rsid w:val="008772D0"/>
    <w:rsid w:val="0087742C"/>
    <w:rsid w:val="0087769B"/>
    <w:rsid w:val="00880E1C"/>
    <w:rsid w:val="008828F6"/>
    <w:rsid w:val="00883E9D"/>
    <w:rsid w:val="00885242"/>
    <w:rsid w:val="0088798C"/>
    <w:rsid w:val="008903B5"/>
    <w:rsid w:val="008906C2"/>
    <w:rsid w:val="0089093F"/>
    <w:rsid w:val="00890C8C"/>
    <w:rsid w:val="00890FBF"/>
    <w:rsid w:val="00894E08"/>
    <w:rsid w:val="00895446"/>
    <w:rsid w:val="00895B5D"/>
    <w:rsid w:val="008966F6"/>
    <w:rsid w:val="008969FB"/>
    <w:rsid w:val="00897EDB"/>
    <w:rsid w:val="008A098A"/>
    <w:rsid w:val="008A2343"/>
    <w:rsid w:val="008A2BB5"/>
    <w:rsid w:val="008A401B"/>
    <w:rsid w:val="008A4357"/>
    <w:rsid w:val="008A5607"/>
    <w:rsid w:val="008B24B1"/>
    <w:rsid w:val="008B3356"/>
    <w:rsid w:val="008B4202"/>
    <w:rsid w:val="008B5FD4"/>
    <w:rsid w:val="008B6581"/>
    <w:rsid w:val="008B6633"/>
    <w:rsid w:val="008B73E2"/>
    <w:rsid w:val="008B772B"/>
    <w:rsid w:val="008B7C40"/>
    <w:rsid w:val="008C0F17"/>
    <w:rsid w:val="008C186C"/>
    <w:rsid w:val="008C49EB"/>
    <w:rsid w:val="008C5494"/>
    <w:rsid w:val="008C5F95"/>
    <w:rsid w:val="008C725E"/>
    <w:rsid w:val="008C7A2B"/>
    <w:rsid w:val="008C7EC8"/>
    <w:rsid w:val="008D0D42"/>
    <w:rsid w:val="008D3522"/>
    <w:rsid w:val="008D3555"/>
    <w:rsid w:val="008D359E"/>
    <w:rsid w:val="008D37D9"/>
    <w:rsid w:val="008D3AFC"/>
    <w:rsid w:val="008D40CD"/>
    <w:rsid w:val="008D40E0"/>
    <w:rsid w:val="008D44DC"/>
    <w:rsid w:val="008D4C73"/>
    <w:rsid w:val="008D5F34"/>
    <w:rsid w:val="008D6DF2"/>
    <w:rsid w:val="008D6E6C"/>
    <w:rsid w:val="008D73B7"/>
    <w:rsid w:val="008D7B66"/>
    <w:rsid w:val="008E0363"/>
    <w:rsid w:val="008E1CF7"/>
    <w:rsid w:val="008E2C68"/>
    <w:rsid w:val="008E3BBA"/>
    <w:rsid w:val="008E4152"/>
    <w:rsid w:val="008E52B2"/>
    <w:rsid w:val="008F2AB0"/>
    <w:rsid w:val="008F2EF0"/>
    <w:rsid w:val="008F4593"/>
    <w:rsid w:val="008F622E"/>
    <w:rsid w:val="008F6678"/>
    <w:rsid w:val="008F7839"/>
    <w:rsid w:val="0090242B"/>
    <w:rsid w:val="00904121"/>
    <w:rsid w:val="009058E1"/>
    <w:rsid w:val="0090799F"/>
    <w:rsid w:val="00907C9B"/>
    <w:rsid w:val="00911014"/>
    <w:rsid w:val="0091118B"/>
    <w:rsid w:val="0091136C"/>
    <w:rsid w:val="00911879"/>
    <w:rsid w:val="00912F09"/>
    <w:rsid w:val="00913FED"/>
    <w:rsid w:val="009144D3"/>
    <w:rsid w:val="009151B2"/>
    <w:rsid w:val="009156A7"/>
    <w:rsid w:val="00916E89"/>
    <w:rsid w:val="0092061A"/>
    <w:rsid w:val="00924908"/>
    <w:rsid w:val="00925758"/>
    <w:rsid w:val="009258CC"/>
    <w:rsid w:val="0093122F"/>
    <w:rsid w:val="009327CD"/>
    <w:rsid w:val="00932C35"/>
    <w:rsid w:val="00934B02"/>
    <w:rsid w:val="00935796"/>
    <w:rsid w:val="009362B6"/>
    <w:rsid w:val="00936D9E"/>
    <w:rsid w:val="00937AED"/>
    <w:rsid w:val="009415FC"/>
    <w:rsid w:val="0094213E"/>
    <w:rsid w:val="00942D08"/>
    <w:rsid w:val="00943D4E"/>
    <w:rsid w:val="009452FB"/>
    <w:rsid w:val="00945699"/>
    <w:rsid w:val="00946FEC"/>
    <w:rsid w:val="009477E7"/>
    <w:rsid w:val="00950505"/>
    <w:rsid w:val="00951A76"/>
    <w:rsid w:val="009621AB"/>
    <w:rsid w:val="009621ED"/>
    <w:rsid w:val="00963285"/>
    <w:rsid w:val="00963806"/>
    <w:rsid w:val="00965289"/>
    <w:rsid w:val="00965ED4"/>
    <w:rsid w:val="0096781C"/>
    <w:rsid w:val="00971A00"/>
    <w:rsid w:val="00972405"/>
    <w:rsid w:val="009740C9"/>
    <w:rsid w:val="00975AF9"/>
    <w:rsid w:val="0097749B"/>
    <w:rsid w:val="00977D6A"/>
    <w:rsid w:val="0098323B"/>
    <w:rsid w:val="00985463"/>
    <w:rsid w:val="009867BF"/>
    <w:rsid w:val="0098689E"/>
    <w:rsid w:val="00987249"/>
    <w:rsid w:val="00987427"/>
    <w:rsid w:val="0098760C"/>
    <w:rsid w:val="009878AA"/>
    <w:rsid w:val="0099026E"/>
    <w:rsid w:val="00990849"/>
    <w:rsid w:val="009909A9"/>
    <w:rsid w:val="0099246A"/>
    <w:rsid w:val="009938A3"/>
    <w:rsid w:val="00993AE1"/>
    <w:rsid w:val="00994CF3"/>
    <w:rsid w:val="009955C8"/>
    <w:rsid w:val="00996120"/>
    <w:rsid w:val="00996483"/>
    <w:rsid w:val="00996BD6"/>
    <w:rsid w:val="00996EF7"/>
    <w:rsid w:val="00997D7D"/>
    <w:rsid w:val="009A030B"/>
    <w:rsid w:val="009A32CA"/>
    <w:rsid w:val="009A34B3"/>
    <w:rsid w:val="009A35F0"/>
    <w:rsid w:val="009A37B9"/>
    <w:rsid w:val="009A3A75"/>
    <w:rsid w:val="009A46B5"/>
    <w:rsid w:val="009A5906"/>
    <w:rsid w:val="009B064C"/>
    <w:rsid w:val="009B2C53"/>
    <w:rsid w:val="009B3FB5"/>
    <w:rsid w:val="009B45C3"/>
    <w:rsid w:val="009B4AF8"/>
    <w:rsid w:val="009B7370"/>
    <w:rsid w:val="009C0FEC"/>
    <w:rsid w:val="009C1BA4"/>
    <w:rsid w:val="009C3609"/>
    <w:rsid w:val="009C68A6"/>
    <w:rsid w:val="009C6BD6"/>
    <w:rsid w:val="009C6F5C"/>
    <w:rsid w:val="009C764B"/>
    <w:rsid w:val="009C79C6"/>
    <w:rsid w:val="009C7E3C"/>
    <w:rsid w:val="009C7FBC"/>
    <w:rsid w:val="009D102D"/>
    <w:rsid w:val="009D1CAD"/>
    <w:rsid w:val="009D4AAA"/>
    <w:rsid w:val="009D68D0"/>
    <w:rsid w:val="009D6CB9"/>
    <w:rsid w:val="009E01F7"/>
    <w:rsid w:val="009E3E27"/>
    <w:rsid w:val="009E4F63"/>
    <w:rsid w:val="009E6D9B"/>
    <w:rsid w:val="009E768F"/>
    <w:rsid w:val="009E7B2E"/>
    <w:rsid w:val="009F05B6"/>
    <w:rsid w:val="009F0DD9"/>
    <w:rsid w:val="009F1E7C"/>
    <w:rsid w:val="009F2378"/>
    <w:rsid w:val="009F440E"/>
    <w:rsid w:val="009F4806"/>
    <w:rsid w:val="009F4B78"/>
    <w:rsid w:val="009F5FDD"/>
    <w:rsid w:val="009F600B"/>
    <w:rsid w:val="009F649E"/>
    <w:rsid w:val="009F658F"/>
    <w:rsid w:val="009F697B"/>
    <w:rsid w:val="009F69D8"/>
    <w:rsid w:val="009F7546"/>
    <w:rsid w:val="009F793D"/>
    <w:rsid w:val="009F7A40"/>
    <w:rsid w:val="00A00D9F"/>
    <w:rsid w:val="00A014CA"/>
    <w:rsid w:val="00A022BA"/>
    <w:rsid w:val="00A02DDF"/>
    <w:rsid w:val="00A07B9D"/>
    <w:rsid w:val="00A07E5C"/>
    <w:rsid w:val="00A1476A"/>
    <w:rsid w:val="00A15822"/>
    <w:rsid w:val="00A1596C"/>
    <w:rsid w:val="00A16131"/>
    <w:rsid w:val="00A20FBD"/>
    <w:rsid w:val="00A219C5"/>
    <w:rsid w:val="00A224F0"/>
    <w:rsid w:val="00A22C23"/>
    <w:rsid w:val="00A23062"/>
    <w:rsid w:val="00A23B1E"/>
    <w:rsid w:val="00A23C21"/>
    <w:rsid w:val="00A2457A"/>
    <w:rsid w:val="00A25508"/>
    <w:rsid w:val="00A26126"/>
    <w:rsid w:val="00A275EC"/>
    <w:rsid w:val="00A31949"/>
    <w:rsid w:val="00A34454"/>
    <w:rsid w:val="00A34D64"/>
    <w:rsid w:val="00A3606A"/>
    <w:rsid w:val="00A363E9"/>
    <w:rsid w:val="00A36429"/>
    <w:rsid w:val="00A37AB5"/>
    <w:rsid w:val="00A40342"/>
    <w:rsid w:val="00A40659"/>
    <w:rsid w:val="00A42098"/>
    <w:rsid w:val="00A437EC"/>
    <w:rsid w:val="00A43F54"/>
    <w:rsid w:val="00A444E7"/>
    <w:rsid w:val="00A47187"/>
    <w:rsid w:val="00A47CBF"/>
    <w:rsid w:val="00A511BB"/>
    <w:rsid w:val="00A51B19"/>
    <w:rsid w:val="00A52648"/>
    <w:rsid w:val="00A538CE"/>
    <w:rsid w:val="00A55055"/>
    <w:rsid w:val="00A5665A"/>
    <w:rsid w:val="00A56EEF"/>
    <w:rsid w:val="00A570AF"/>
    <w:rsid w:val="00A6131A"/>
    <w:rsid w:val="00A64A26"/>
    <w:rsid w:val="00A66DE0"/>
    <w:rsid w:val="00A71FCC"/>
    <w:rsid w:val="00A731D4"/>
    <w:rsid w:val="00A76522"/>
    <w:rsid w:val="00A76941"/>
    <w:rsid w:val="00A80E0B"/>
    <w:rsid w:val="00A81F31"/>
    <w:rsid w:val="00A827A9"/>
    <w:rsid w:val="00A82F33"/>
    <w:rsid w:val="00A8313D"/>
    <w:rsid w:val="00A83C38"/>
    <w:rsid w:val="00A84039"/>
    <w:rsid w:val="00A8447F"/>
    <w:rsid w:val="00A873A4"/>
    <w:rsid w:val="00A87535"/>
    <w:rsid w:val="00A9073C"/>
    <w:rsid w:val="00A9137F"/>
    <w:rsid w:val="00A914A8"/>
    <w:rsid w:val="00A9228D"/>
    <w:rsid w:val="00A92A2D"/>
    <w:rsid w:val="00A95490"/>
    <w:rsid w:val="00A966BC"/>
    <w:rsid w:val="00A96932"/>
    <w:rsid w:val="00AA080B"/>
    <w:rsid w:val="00AA2CD9"/>
    <w:rsid w:val="00AA475C"/>
    <w:rsid w:val="00AA7024"/>
    <w:rsid w:val="00AA74C5"/>
    <w:rsid w:val="00AA77B2"/>
    <w:rsid w:val="00AB0057"/>
    <w:rsid w:val="00AB08E2"/>
    <w:rsid w:val="00AB08FD"/>
    <w:rsid w:val="00AB14DB"/>
    <w:rsid w:val="00AB1DC8"/>
    <w:rsid w:val="00AB5615"/>
    <w:rsid w:val="00AB7541"/>
    <w:rsid w:val="00AC09C9"/>
    <w:rsid w:val="00AC2F12"/>
    <w:rsid w:val="00AC2FCE"/>
    <w:rsid w:val="00AC51E7"/>
    <w:rsid w:val="00AD0D00"/>
    <w:rsid w:val="00AD0E9B"/>
    <w:rsid w:val="00AD107D"/>
    <w:rsid w:val="00AD20FF"/>
    <w:rsid w:val="00AD296F"/>
    <w:rsid w:val="00AD2C63"/>
    <w:rsid w:val="00AD48EA"/>
    <w:rsid w:val="00AD4CAF"/>
    <w:rsid w:val="00AE15CD"/>
    <w:rsid w:val="00AE1CE3"/>
    <w:rsid w:val="00AE1D3E"/>
    <w:rsid w:val="00AE2A5B"/>
    <w:rsid w:val="00AE4418"/>
    <w:rsid w:val="00AE53DA"/>
    <w:rsid w:val="00AF01FD"/>
    <w:rsid w:val="00AF0BA6"/>
    <w:rsid w:val="00AF0D70"/>
    <w:rsid w:val="00AF1BAE"/>
    <w:rsid w:val="00AF2360"/>
    <w:rsid w:val="00AF24B8"/>
    <w:rsid w:val="00AF260C"/>
    <w:rsid w:val="00AF422C"/>
    <w:rsid w:val="00AF5F71"/>
    <w:rsid w:val="00AF6082"/>
    <w:rsid w:val="00AF6542"/>
    <w:rsid w:val="00AF79A6"/>
    <w:rsid w:val="00B000CE"/>
    <w:rsid w:val="00B00152"/>
    <w:rsid w:val="00B00864"/>
    <w:rsid w:val="00B0153C"/>
    <w:rsid w:val="00B019D7"/>
    <w:rsid w:val="00B03052"/>
    <w:rsid w:val="00B042A5"/>
    <w:rsid w:val="00B05817"/>
    <w:rsid w:val="00B0699A"/>
    <w:rsid w:val="00B06D99"/>
    <w:rsid w:val="00B07830"/>
    <w:rsid w:val="00B100AE"/>
    <w:rsid w:val="00B1087C"/>
    <w:rsid w:val="00B167AE"/>
    <w:rsid w:val="00B17E4E"/>
    <w:rsid w:val="00B21FE9"/>
    <w:rsid w:val="00B245E5"/>
    <w:rsid w:val="00B31455"/>
    <w:rsid w:val="00B32515"/>
    <w:rsid w:val="00B32724"/>
    <w:rsid w:val="00B347BE"/>
    <w:rsid w:val="00B35526"/>
    <w:rsid w:val="00B358C1"/>
    <w:rsid w:val="00B365A6"/>
    <w:rsid w:val="00B37678"/>
    <w:rsid w:val="00B42668"/>
    <w:rsid w:val="00B44B05"/>
    <w:rsid w:val="00B44D5D"/>
    <w:rsid w:val="00B45404"/>
    <w:rsid w:val="00B46531"/>
    <w:rsid w:val="00B476BF"/>
    <w:rsid w:val="00B47FE9"/>
    <w:rsid w:val="00B5115D"/>
    <w:rsid w:val="00B533FC"/>
    <w:rsid w:val="00B539FA"/>
    <w:rsid w:val="00B541C6"/>
    <w:rsid w:val="00B54A84"/>
    <w:rsid w:val="00B57D23"/>
    <w:rsid w:val="00B57F45"/>
    <w:rsid w:val="00B603DE"/>
    <w:rsid w:val="00B60D35"/>
    <w:rsid w:val="00B60FF1"/>
    <w:rsid w:val="00B6184C"/>
    <w:rsid w:val="00B63F5B"/>
    <w:rsid w:val="00B65803"/>
    <w:rsid w:val="00B67E30"/>
    <w:rsid w:val="00B70C8B"/>
    <w:rsid w:val="00B71CCC"/>
    <w:rsid w:val="00B744CC"/>
    <w:rsid w:val="00B74646"/>
    <w:rsid w:val="00B75220"/>
    <w:rsid w:val="00B75F6B"/>
    <w:rsid w:val="00B778D3"/>
    <w:rsid w:val="00B800F7"/>
    <w:rsid w:val="00B842A1"/>
    <w:rsid w:val="00B85BA1"/>
    <w:rsid w:val="00B869F2"/>
    <w:rsid w:val="00B92451"/>
    <w:rsid w:val="00B9276D"/>
    <w:rsid w:val="00B93D55"/>
    <w:rsid w:val="00B93E76"/>
    <w:rsid w:val="00B9468C"/>
    <w:rsid w:val="00B966AA"/>
    <w:rsid w:val="00B97E9A"/>
    <w:rsid w:val="00BA0258"/>
    <w:rsid w:val="00BA1459"/>
    <w:rsid w:val="00BA1FF0"/>
    <w:rsid w:val="00BA2606"/>
    <w:rsid w:val="00BA394A"/>
    <w:rsid w:val="00BA4596"/>
    <w:rsid w:val="00BA47D8"/>
    <w:rsid w:val="00BA7F4C"/>
    <w:rsid w:val="00BB02D6"/>
    <w:rsid w:val="00BB250C"/>
    <w:rsid w:val="00BB392A"/>
    <w:rsid w:val="00BB3E6B"/>
    <w:rsid w:val="00BB494E"/>
    <w:rsid w:val="00BB5203"/>
    <w:rsid w:val="00BB535A"/>
    <w:rsid w:val="00BB5591"/>
    <w:rsid w:val="00BB6EF6"/>
    <w:rsid w:val="00BB7708"/>
    <w:rsid w:val="00BC07BB"/>
    <w:rsid w:val="00BC30FA"/>
    <w:rsid w:val="00BC3B60"/>
    <w:rsid w:val="00BC450F"/>
    <w:rsid w:val="00BC6CA2"/>
    <w:rsid w:val="00BC7048"/>
    <w:rsid w:val="00BC77F9"/>
    <w:rsid w:val="00BC7AEC"/>
    <w:rsid w:val="00BC7C63"/>
    <w:rsid w:val="00BD03A9"/>
    <w:rsid w:val="00BD0F2C"/>
    <w:rsid w:val="00BD0FB9"/>
    <w:rsid w:val="00BD3463"/>
    <w:rsid w:val="00BD4E24"/>
    <w:rsid w:val="00BD514B"/>
    <w:rsid w:val="00BD7181"/>
    <w:rsid w:val="00BD7B6E"/>
    <w:rsid w:val="00BE184F"/>
    <w:rsid w:val="00BE29E8"/>
    <w:rsid w:val="00BE38BC"/>
    <w:rsid w:val="00BE3C24"/>
    <w:rsid w:val="00BE3C2C"/>
    <w:rsid w:val="00BE4B09"/>
    <w:rsid w:val="00BE7267"/>
    <w:rsid w:val="00BE732E"/>
    <w:rsid w:val="00BE757E"/>
    <w:rsid w:val="00BE7D7C"/>
    <w:rsid w:val="00BF0BAF"/>
    <w:rsid w:val="00BF1905"/>
    <w:rsid w:val="00BF2DDA"/>
    <w:rsid w:val="00BF3C0A"/>
    <w:rsid w:val="00BF49C1"/>
    <w:rsid w:val="00BF5807"/>
    <w:rsid w:val="00BF59CA"/>
    <w:rsid w:val="00BF604C"/>
    <w:rsid w:val="00BF6D6E"/>
    <w:rsid w:val="00C007C2"/>
    <w:rsid w:val="00C01767"/>
    <w:rsid w:val="00C02BB3"/>
    <w:rsid w:val="00C03417"/>
    <w:rsid w:val="00C0348D"/>
    <w:rsid w:val="00C0376C"/>
    <w:rsid w:val="00C054E7"/>
    <w:rsid w:val="00C05FFC"/>
    <w:rsid w:val="00C06948"/>
    <w:rsid w:val="00C11F3F"/>
    <w:rsid w:val="00C15268"/>
    <w:rsid w:val="00C16CFB"/>
    <w:rsid w:val="00C238F6"/>
    <w:rsid w:val="00C27567"/>
    <w:rsid w:val="00C3035B"/>
    <w:rsid w:val="00C32992"/>
    <w:rsid w:val="00C32C74"/>
    <w:rsid w:val="00C409EB"/>
    <w:rsid w:val="00C40F9C"/>
    <w:rsid w:val="00C42564"/>
    <w:rsid w:val="00C43128"/>
    <w:rsid w:val="00C447DD"/>
    <w:rsid w:val="00C4499A"/>
    <w:rsid w:val="00C455E2"/>
    <w:rsid w:val="00C46B3E"/>
    <w:rsid w:val="00C46FA0"/>
    <w:rsid w:val="00C50827"/>
    <w:rsid w:val="00C517A8"/>
    <w:rsid w:val="00C529CC"/>
    <w:rsid w:val="00C53423"/>
    <w:rsid w:val="00C6159D"/>
    <w:rsid w:val="00C615EB"/>
    <w:rsid w:val="00C64BDD"/>
    <w:rsid w:val="00C65102"/>
    <w:rsid w:val="00C65E04"/>
    <w:rsid w:val="00C7005F"/>
    <w:rsid w:val="00C70A40"/>
    <w:rsid w:val="00C715F7"/>
    <w:rsid w:val="00C72E03"/>
    <w:rsid w:val="00C75760"/>
    <w:rsid w:val="00C76301"/>
    <w:rsid w:val="00C807A1"/>
    <w:rsid w:val="00C83B6F"/>
    <w:rsid w:val="00C8476C"/>
    <w:rsid w:val="00C85562"/>
    <w:rsid w:val="00C86E53"/>
    <w:rsid w:val="00C86F2E"/>
    <w:rsid w:val="00C870C4"/>
    <w:rsid w:val="00C924CD"/>
    <w:rsid w:val="00C936F2"/>
    <w:rsid w:val="00C9583D"/>
    <w:rsid w:val="00CA094A"/>
    <w:rsid w:val="00CA1097"/>
    <w:rsid w:val="00CA10C4"/>
    <w:rsid w:val="00CA159C"/>
    <w:rsid w:val="00CA2CAD"/>
    <w:rsid w:val="00CA43AE"/>
    <w:rsid w:val="00CA7EFA"/>
    <w:rsid w:val="00CB0C59"/>
    <w:rsid w:val="00CB1DF3"/>
    <w:rsid w:val="00CB23DA"/>
    <w:rsid w:val="00CB2C0A"/>
    <w:rsid w:val="00CB2C2F"/>
    <w:rsid w:val="00CB2F7D"/>
    <w:rsid w:val="00CB3435"/>
    <w:rsid w:val="00CB6551"/>
    <w:rsid w:val="00CB6889"/>
    <w:rsid w:val="00CB79BB"/>
    <w:rsid w:val="00CC2A4A"/>
    <w:rsid w:val="00CC2AA6"/>
    <w:rsid w:val="00CC2AB5"/>
    <w:rsid w:val="00CC6EC7"/>
    <w:rsid w:val="00CC75C6"/>
    <w:rsid w:val="00CC7AF1"/>
    <w:rsid w:val="00CD16ED"/>
    <w:rsid w:val="00CD18F4"/>
    <w:rsid w:val="00CD19B5"/>
    <w:rsid w:val="00CD1B4F"/>
    <w:rsid w:val="00CD1BDF"/>
    <w:rsid w:val="00CD207E"/>
    <w:rsid w:val="00CD5EE7"/>
    <w:rsid w:val="00CD6763"/>
    <w:rsid w:val="00CD6E30"/>
    <w:rsid w:val="00CD7000"/>
    <w:rsid w:val="00CD71FA"/>
    <w:rsid w:val="00CE2134"/>
    <w:rsid w:val="00CE3009"/>
    <w:rsid w:val="00CE5A21"/>
    <w:rsid w:val="00CE5B87"/>
    <w:rsid w:val="00CE6E5C"/>
    <w:rsid w:val="00CE7684"/>
    <w:rsid w:val="00CE7B60"/>
    <w:rsid w:val="00CF1AA3"/>
    <w:rsid w:val="00CF1BD3"/>
    <w:rsid w:val="00CF1BED"/>
    <w:rsid w:val="00CF1D16"/>
    <w:rsid w:val="00CF270F"/>
    <w:rsid w:val="00CF5CFF"/>
    <w:rsid w:val="00CF772C"/>
    <w:rsid w:val="00D00E3C"/>
    <w:rsid w:val="00D0139E"/>
    <w:rsid w:val="00D01A40"/>
    <w:rsid w:val="00D01C01"/>
    <w:rsid w:val="00D02B7E"/>
    <w:rsid w:val="00D03604"/>
    <w:rsid w:val="00D04AF9"/>
    <w:rsid w:val="00D04C39"/>
    <w:rsid w:val="00D069D8"/>
    <w:rsid w:val="00D07B4B"/>
    <w:rsid w:val="00D128CD"/>
    <w:rsid w:val="00D13F5F"/>
    <w:rsid w:val="00D15058"/>
    <w:rsid w:val="00D16058"/>
    <w:rsid w:val="00D25310"/>
    <w:rsid w:val="00D256C8"/>
    <w:rsid w:val="00D26526"/>
    <w:rsid w:val="00D307B2"/>
    <w:rsid w:val="00D32773"/>
    <w:rsid w:val="00D33979"/>
    <w:rsid w:val="00D33B0F"/>
    <w:rsid w:val="00D33D45"/>
    <w:rsid w:val="00D34A5D"/>
    <w:rsid w:val="00D34AA6"/>
    <w:rsid w:val="00D3665A"/>
    <w:rsid w:val="00D37309"/>
    <w:rsid w:val="00D37518"/>
    <w:rsid w:val="00D40C41"/>
    <w:rsid w:val="00D455C5"/>
    <w:rsid w:val="00D4659C"/>
    <w:rsid w:val="00D51C4A"/>
    <w:rsid w:val="00D52A69"/>
    <w:rsid w:val="00D53CBD"/>
    <w:rsid w:val="00D53D52"/>
    <w:rsid w:val="00D53E47"/>
    <w:rsid w:val="00D543CA"/>
    <w:rsid w:val="00D5573F"/>
    <w:rsid w:val="00D557A3"/>
    <w:rsid w:val="00D5644E"/>
    <w:rsid w:val="00D5764E"/>
    <w:rsid w:val="00D619FA"/>
    <w:rsid w:val="00D62B13"/>
    <w:rsid w:val="00D62DB9"/>
    <w:rsid w:val="00D6634D"/>
    <w:rsid w:val="00D72D1E"/>
    <w:rsid w:val="00D72D28"/>
    <w:rsid w:val="00D72E55"/>
    <w:rsid w:val="00D77443"/>
    <w:rsid w:val="00D7756C"/>
    <w:rsid w:val="00D77614"/>
    <w:rsid w:val="00D802B8"/>
    <w:rsid w:val="00D81943"/>
    <w:rsid w:val="00D83F3D"/>
    <w:rsid w:val="00D84930"/>
    <w:rsid w:val="00D85ABA"/>
    <w:rsid w:val="00D879D7"/>
    <w:rsid w:val="00D87C2B"/>
    <w:rsid w:val="00D9058A"/>
    <w:rsid w:val="00D906CD"/>
    <w:rsid w:val="00D915EA"/>
    <w:rsid w:val="00D93C3A"/>
    <w:rsid w:val="00D94C5B"/>
    <w:rsid w:val="00D96EE0"/>
    <w:rsid w:val="00DA0777"/>
    <w:rsid w:val="00DA42F5"/>
    <w:rsid w:val="00DA4701"/>
    <w:rsid w:val="00DA634C"/>
    <w:rsid w:val="00DA700D"/>
    <w:rsid w:val="00DA7591"/>
    <w:rsid w:val="00DB117D"/>
    <w:rsid w:val="00DB18D1"/>
    <w:rsid w:val="00DB2798"/>
    <w:rsid w:val="00DB315A"/>
    <w:rsid w:val="00DB4264"/>
    <w:rsid w:val="00DB7A4F"/>
    <w:rsid w:val="00DB7E44"/>
    <w:rsid w:val="00DC255D"/>
    <w:rsid w:val="00DC29E8"/>
    <w:rsid w:val="00DC35B3"/>
    <w:rsid w:val="00DC6434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2021"/>
    <w:rsid w:val="00DE215C"/>
    <w:rsid w:val="00DE3557"/>
    <w:rsid w:val="00DE3B91"/>
    <w:rsid w:val="00DE5BE3"/>
    <w:rsid w:val="00DF0068"/>
    <w:rsid w:val="00DF1D20"/>
    <w:rsid w:val="00DF2417"/>
    <w:rsid w:val="00DF28AA"/>
    <w:rsid w:val="00DF35CA"/>
    <w:rsid w:val="00E05EBB"/>
    <w:rsid w:val="00E07F3D"/>
    <w:rsid w:val="00E1000E"/>
    <w:rsid w:val="00E10F8D"/>
    <w:rsid w:val="00E11B43"/>
    <w:rsid w:val="00E12672"/>
    <w:rsid w:val="00E12A97"/>
    <w:rsid w:val="00E1335B"/>
    <w:rsid w:val="00E161FF"/>
    <w:rsid w:val="00E16DBB"/>
    <w:rsid w:val="00E218E6"/>
    <w:rsid w:val="00E21DB5"/>
    <w:rsid w:val="00E250FE"/>
    <w:rsid w:val="00E25634"/>
    <w:rsid w:val="00E25B47"/>
    <w:rsid w:val="00E26620"/>
    <w:rsid w:val="00E26ADC"/>
    <w:rsid w:val="00E270BE"/>
    <w:rsid w:val="00E35362"/>
    <w:rsid w:val="00E37888"/>
    <w:rsid w:val="00E41DBB"/>
    <w:rsid w:val="00E44E90"/>
    <w:rsid w:val="00E463A5"/>
    <w:rsid w:val="00E4663E"/>
    <w:rsid w:val="00E4727F"/>
    <w:rsid w:val="00E47297"/>
    <w:rsid w:val="00E479A3"/>
    <w:rsid w:val="00E56524"/>
    <w:rsid w:val="00E577C0"/>
    <w:rsid w:val="00E60036"/>
    <w:rsid w:val="00E61FD6"/>
    <w:rsid w:val="00E62907"/>
    <w:rsid w:val="00E6417C"/>
    <w:rsid w:val="00E641B0"/>
    <w:rsid w:val="00E675CE"/>
    <w:rsid w:val="00E67A97"/>
    <w:rsid w:val="00E7076D"/>
    <w:rsid w:val="00E710AC"/>
    <w:rsid w:val="00E71101"/>
    <w:rsid w:val="00E71439"/>
    <w:rsid w:val="00E72C0D"/>
    <w:rsid w:val="00E73C6D"/>
    <w:rsid w:val="00E74038"/>
    <w:rsid w:val="00E74E91"/>
    <w:rsid w:val="00E75450"/>
    <w:rsid w:val="00E76A65"/>
    <w:rsid w:val="00E76D72"/>
    <w:rsid w:val="00E76F47"/>
    <w:rsid w:val="00E770BA"/>
    <w:rsid w:val="00E801F2"/>
    <w:rsid w:val="00E8380E"/>
    <w:rsid w:val="00E861BE"/>
    <w:rsid w:val="00E867D1"/>
    <w:rsid w:val="00E877A7"/>
    <w:rsid w:val="00E91126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5FAE"/>
    <w:rsid w:val="00EA6D6F"/>
    <w:rsid w:val="00EA720A"/>
    <w:rsid w:val="00EA7D04"/>
    <w:rsid w:val="00EB1B10"/>
    <w:rsid w:val="00EB4784"/>
    <w:rsid w:val="00EB4C03"/>
    <w:rsid w:val="00EB50E5"/>
    <w:rsid w:val="00EB542E"/>
    <w:rsid w:val="00EB6EF4"/>
    <w:rsid w:val="00EC0196"/>
    <w:rsid w:val="00EC0541"/>
    <w:rsid w:val="00EC2EB5"/>
    <w:rsid w:val="00EC4381"/>
    <w:rsid w:val="00EC4666"/>
    <w:rsid w:val="00EC47BC"/>
    <w:rsid w:val="00EC667C"/>
    <w:rsid w:val="00EC7373"/>
    <w:rsid w:val="00EC78FA"/>
    <w:rsid w:val="00ED0D55"/>
    <w:rsid w:val="00ED116F"/>
    <w:rsid w:val="00ED1FF4"/>
    <w:rsid w:val="00ED2824"/>
    <w:rsid w:val="00ED2DF4"/>
    <w:rsid w:val="00EE066F"/>
    <w:rsid w:val="00EE1D29"/>
    <w:rsid w:val="00EE241F"/>
    <w:rsid w:val="00EE2431"/>
    <w:rsid w:val="00EE32AB"/>
    <w:rsid w:val="00EE36DB"/>
    <w:rsid w:val="00EE5DAA"/>
    <w:rsid w:val="00EE5E71"/>
    <w:rsid w:val="00EE632F"/>
    <w:rsid w:val="00EE63C0"/>
    <w:rsid w:val="00EE7C1B"/>
    <w:rsid w:val="00EF1346"/>
    <w:rsid w:val="00EF18AC"/>
    <w:rsid w:val="00EF1C5A"/>
    <w:rsid w:val="00EF1D20"/>
    <w:rsid w:val="00EF2984"/>
    <w:rsid w:val="00EF2BC3"/>
    <w:rsid w:val="00EF5407"/>
    <w:rsid w:val="00EF5CFA"/>
    <w:rsid w:val="00EF720D"/>
    <w:rsid w:val="00EF7BF7"/>
    <w:rsid w:val="00F01103"/>
    <w:rsid w:val="00F01514"/>
    <w:rsid w:val="00F01875"/>
    <w:rsid w:val="00F03BC0"/>
    <w:rsid w:val="00F048A5"/>
    <w:rsid w:val="00F07693"/>
    <w:rsid w:val="00F11776"/>
    <w:rsid w:val="00F122D6"/>
    <w:rsid w:val="00F158FE"/>
    <w:rsid w:val="00F16B1D"/>
    <w:rsid w:val="00F176E2"/>
    <w:rsid w:val="00F17F20"/>
    <w:rsid w:val="00F21DF6"/>
    <w:rsid w:val="00F24542"/>
    <w:rsid w:val="00F251BB"/>
    <w:rsid w:val="00F26C92"/>
    <w:rsid w:val="00F26D4E"/>
    <w:rsid w:val="00F26DDF"/>
    <w:rsid w:val="00F26ECE"/>
    <w:rsid w:val="00F27EBA"/>
    <w:rsid w:val="00F30084"/>
    <w:rsid w:val="00F32898"/>
    <w:rsid w:val="00F333C4"/>
    <w:rsid w:val="00F334A6"/>
    <w:rsid w:val="00F33ADA"/>
    <w:rsid w:val="00F3439B"/>
    <w:rsid w:val="00F3449F"/>
    <w:rsid w:val="00F35022"/>
    <w:rsid w:val="00F35370"/>
    <w:rsid w:val="00F374B7"/>
    <w:rsid w:val="00F37C5C"/>
    <w:rsid w:val="00F4112D"/>
    <w:rsid w:val="00F41341"/>
    <w:rsid w:val="00F4252C"/>
    <w:rsid w:val="00F42A62"/>
    <w:rsid w:val="00F42F8F"/>
    <w:rsid w:val="00F4313B"/>
    <w:rsid w:val="00F43926"/>
    <w:rsid w:val="00F43D7C"/>
    <w:rsid w:val="00F4436E"/>
    <w:rsid w:val="00F45034"/>
    <w:rsid w:val="00F47BDE"/>
    <w:rsid w:val="00F507C1"/>
    <w:rsid w:val="00F50F31"/>
    <w:rsid w:val="00F519A4"/>
    <w:rsid w:val="00F56488"/>
    <w:rsid w:val="00F56FE5"/>
    <w:rsid w:val="00F57FB9"/>
    <w:rsid w:val="00F617D1"/>
    <w:rsid w:val="00F61849"/>
    <w:rsid w:val="00F61925"/>
    <w:rsid w:val="00F61A00"/>
    <w:rsid w:val="00F64619"/>
    <w:rsid w:val="00F6510C"/>
    <w:rsid w:val="00F6530B"/>
    <w:rsid w:val="00F66322"/>
    <w:rsid w:val="00F701B4"/>
    <w:rsid w:val="00F706FE"/>
    <w:rsid w:val="00F70FEE"/>
    <w:rsid w:val="00F7359D"/>
    <w:rsid w:val="00F74EFF"/>
    <w:rsid w:val="00F77B34"/>
    <w:rsid w:val="00F80189"/>
    <w:rsid w:val="00F830EE"/>
    <w:rsid w:val="00F84E90"/>
    <w:rsid w:val="00F8615C"/>
    <w:rsid w:val="00F86420"/>
    <w:rsid w:val="00F8672A"/>
    <w:rsid w:val="00F8689D"/>
    <w:rsid w:val="00F9255D"/>
    <w:rsid w:val="00F977C3"/>
    <w:rsid w:val="00F97821"/>
    <w:rsid w:val="00F97F75"/>
    <w:rsid w:val="00FA0519"/>
    <w:rsid w:val="00FA2C7A"/>
    <w:rsid w:val="00FA3DC1"/>
    <w:rsid w:val="00FA4142"/>
    <w:rsid w:val="00FA44A1"/>
    <w:rsid w:val="00FA540A"/>
    <w:rsid w:val="00FA7791"/>
    <w:rsid w:val="00FB267D"/>
    <w:rsid w:val="00FB2EAE"/>
    <w:rsid w:val="00FB3D56"/>
    <w:rsid w:val="00FB4FA2"/>
    <w:rsid w:val="00FB6541"/>
    <w:rsid w:val="00FB70D4"/>
    <w:rsid w:val="00FB7823"/>
    <w:rsid w:val="00FC1A56"/>
    <w:rsid w:val="00FC2E7E"/>
    <w:rsid w:val="00FC350F"/>
    <w:rsid w:val="00FC37E1"/>
    <w:rsid w:val="00FC39E6"/>
    <w:rsid w:val="00FC3F8F"/>
    <w:rsid w:val="00FC4547"/>
    <w:rsid w:val="00FC645D"/>
    <w:rsid w:val="00FC7709"/>
    <w:rsid w:val="00FC7FA6"/>
    <w:rsid w:val="00FD1819"/>
    <w:rsid w:val="00FD4EC3"/>
    <w:rsid w:val="00FD5A13"/>
    <w:rsid w:val="00FE06B1"/>
    <w:rsid w:val="00FE117E"/>
    <w:rsid w:val="00FE34AE"/>
    <w:rsid w:val="00FE3BB5"/>
    <w:rsid w:val="00FE4C6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uiPriority w:val="9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,Sous_Titre 2"/>
    <w:basedOn w:val="Normalny"/>
    <w:next w:val="Normalny"/>
    <w:link w:val="Nagwek3Znak"/>
    <w:uiPriority w:val="9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4C76"/>
    <w:pPr>
      <w:keepNext/>
      <w:keepLines/>
      <w:tabs>
        <w:tab w:val="num" w:pos="2126"/>
      </w:tabs>
      <w:spacing w:before="360" w:after="360" w:line="240" w:lineRule="auto"/>
      <w:ind w:left="2126" w:hanging="708"/>
      <w:contextualSpacing/>
      <w:jc w:val="both"/>
      <w:outlineLvl w:val="3"/>
    </w:pPr>
    <w:rPr>
      <w:rFonts w:ascii="Verdana" w:hAnsi="Verdana" w:cs="Verdana"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4C76"/>
    <w:pPr>
      <w:keepNext/>
      <w:keepLines/>
      <w:tabs>
        <w:tab w:val="num" w:pos="3544"/>
      </w:tabs>
      <w:spacing w:before="360" w:after="360" w:line="240" w:lineRule="auto"/>
      <w:ind w:left="3544" w:hanging="709"/>
      <w:jc w:val="both"/>
      <w:outlineLvl w:val="5"/>
    </w:pPr>
    <w:rPr>
      <w:rFonts w:ascii="Verdana" w:hAnsi="Verdana" w:cs="Verdana"/>
      <w:color w:val="00000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0A4C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A4C76"/>
    <w:pPr>
      <w:keepNext/>
      <w:keepLines/>
      <w:tabs>
        <w:tab w:val="num" w:pos="4678"/>
      </w:tabs>
      <w:spacing w:before="360" w:after="360" w:line="240" w:lineRule="auto"/>
      <w:ind w:left="4678" w:hanging="425"/>
      <w:jc w:val="both"/>
      <w:outlineLvl w:val="7"/>
    </w:pPr>
    <w:rPr>
      <w:rFonts w:ascii="Verdana" w:hAnsi="Verdana" w:cs="Verdana"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A4C76"/>
    <w:pPr>
      <w:keepNext/>
      <w:keepLines/>
      <w:tabs>
        <w:tab w:val="num" w:pos="5103"/>
      </w:tabs>
      <w:spacing w:before="360" w:after="360" w:line="240" w:lineRule="auto"/>
      <w:ind w:left="5103" w:hanging="142"/>
      <w:jc w:val="both"/>
      <w:outlineLvl w:val="8"/>
    </w:pPr>
    <w:rPr>
      <w:rFonts w:ascii="Verdana" w:hAnsi="Verdana" w:cs="Verdana"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Char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t,body text,LOAN,(F2)"/>
    <w:basedOn w:val="Normalny"/>
    <w:link w:val="TekstpodstawowyZnak"/>
    <w:unhideWhenUsed/>
    <w:qFormat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uiPriority w:val="9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,Sous_Titre 2 Znak"/>
    <w:basedOn w:val="Domylnaczcionkaakapitu"/>
    <w:link w:val="Nagwek3"/>
    <w:uiPriority w:val="9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uiPriority w:val="99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uiPriority w:val="99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uiPriority w:val="99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uiPriority w:val="9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qFormat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uiPriority w:val="99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uiPriority w:val="99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uiPriority w:val="22"/>
    <w:qFormat/>
    <w:rsid w:val="00795C7D"/>
    <w:rPr>
      <w:b/>
      <w:bCs/>
    </w:rPr>
  </w:style>
  <w:style w:type="paragraph" w:customStyle="1" w:styleId="Podtytugwny">
    <w:name w:val="Podtytuł główny"/>
    <w:basedOn w:val="Normalny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qFormat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uiPriority w:val="5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uiPriority w:val="59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uiPriority w:val="59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uiPriority w:val="3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10055D"/>
  </w:style>
  <w:style w:type="table" w:customStyle="1" w:styleId="Tabela-Siatka8">
    <w:name w:val="Tabela - Siatka8"/>
    <w:basedOn w:val="Standardowy"/>
    <w:next w:val="Tabela-Siatka"/>
    <w:uiPriority w:val="59"/>
    <w:rsid w:val="0010055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273EC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8703FE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ytatintensywny1">
    <w:name w:val="Cytat intensywny1"/>
    <w:basedOn w:val="Normalny"/>
    <w:next w:val="Normalny"/>
    <w:uiPriority w:val="30"/>
    <w:qFormat/>
    <w:rsid w:val="0078415B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415B"/>
    <w:rPr>
      <w:rFonts w:ascii="Calibri" w:eastAsia="Calibri" w:hAnsi="Calibri" w:cs="Times New Roman"/>
      <w:b/>
      <w:bCs/>
      <w:i/>
      <w:iCs/>
      <w:color w:val="4F81BD"/>
    </w:rPr>
  </w:style>
  <w:style w:type="table" w:customStyle="1" w:styleId="TableDefinitionsGrid123">
    <w:name w:val="Table Definitions Grid123"/>
    <w:basedOn w:val="Standardowy"/>
    <w:next w:val="Tabela-Siatka"/>
    <w:uiPriority w:val="39"/>
    <w:rsid w:val="0078415B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415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78415B"/>
    <w:rPr>
      <w:i/>
      <w:iCs/>
      <w:color w:val="4F81BD" w:themeColor="accent1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0A4C7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4C76"/>
    <w:rPr>
      <w:rFonts w:ascii="Verdana" w:hAnsi="Verdana" w:cs="Verdana"/>
      <w:color w:val="000000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A4C76"/>
    <w:rPr>
      <w:rFonts w:ascii="Verdana" w:hAnsi="Verdana" w:cs="Verdana"/>
      <w:color w:val="00000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DefaultChar">
    <w:name w:val="Default Char"/>
    <w:basedOn w:val="Domylnaczcionkaakapitu"/>
    <w:link w:val="Default"/>
    <w:locked/>
    <w:rsid w:val="000A4C76"/>
    <w:rPr>
      <w:rFonts w:ascii="Arial" w:eastAsia="Calibri" w:hAnsi="Arial" w:cs="Arial"/>
      <w:sz w:val="22"/>
      <w:szCs w:val="22"/>
      <w:lang w:eastAsia="en-US"/>
    </w:rPr>
  </w:style>
  <w:style w:type="paragraph" w:customStyle="1" w:styleId="Nagwek21">
    <w:name w:val="Nagłówek 21"/>
    <w:basedOn w:val="Normalny"/>
    <w:next w:val="Normalny"/>
    <w:unhideWhenUsed/>
    <w:qFormat/>
    <w:rsid w:val="000A4C7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pl-PL"/>
    </w:rPr>
  </w:style>
  <w:style w:type="paragraph" w:customStyle="1" w:styleId="Paragraf">
    <w:name w:val="Paragraf"/>
    <w:basedOn w:val="Normalny"/>
    <w:next w:val="Ustp"/>
    <w:qFormat/>
    <w:rsid w:val="000A4C76"/>
    <w:pPr>
      <w:keepNext/>
      <w:keepLines/>
      <w:tabs>
        <w:tab w:val="num" w:pos="709"/>
      </w:tabs>
      <w:spacing w:before="600" w:after="180" w:line="240" w:lineRule="auto"/>
      <w:ind w:left="709" w:hanging="709"/>
      <w:jc w:val="both"/>
      <w:outlineLvl w:val="0"/>
    </w:pPr>
    <w:rPr>
      <w:rFonts w:ascii="Verdana" w:eastAsia="Calibri" w:hAnsi="Verdana" w:cs="Verdana"/>
      <w:b/>
      <w:bCs/>
      <w:sz w:val="20"/>
      <w:szCs w:val="20"/>
      <w:u w:val="single"/>
    </w:rPr>
  </w:style>
  <w:style w:type="paragraph" w:customStyle="1" w:styleId="Ustp">
    <w:name w:val="Ustęp"/>
    <w:basedOn w:val="Normalny"/>
    <w:uiPriority w:val="99"/>
    <w:qFormat/>
    <w:rsid w:val="000A4C76"/>
    <w:pPr>
      <w:tabs>
        <w:tab w:val="num" w:pos="709"/>
      </w:tabs>
      <w:spacing w:after="120" w:line="240" w:lineRule="auto"/>
      <w:ind w:left="709" w:hanging="709"/>
      <w:jc w:val="both"/>
      <w:outlineLvl w:val="1"/>
    </w:pPr>
    <w:rPr>
      <w:rFonts w:ascii="Verdana" w:eastAsia="Calibri" w:hAnsi="Verdana" w:cs="Verdana"/>
      <w:sz w:val="20"/>
      <w:szCs w:val="20"/>
    </w:rPr>
  </w:style>
  <w:style w:type="numbering" w:customStyle="1" w:styleId="1ust1">
    <w:name w:val="§ 1. / ust. 1"/>
    <w:rsid w:val="000A4C76"/>
    <w:pPr>
      <w:numPr>
        <w:numId w:val="37"/>
      </w:numPr>
    </w:pPr>
  </w:style>
  <w:style w:type="paragraph" w:customStyle="1" w:styleId="Akap-2">
    <w:name w:val="Akap-2"/>
    <w:basedOn w:val="Normalny"/>
    <w:rsid w:val="000A4C76"/>
    <w:pPr>
      <w:spacing w:before="360" w:after="0" w:line="120" w:lineRule="atLeast"/>
      <w:jc w:val="center"/>
    </w:pPr>
    <w:rPr>
      <w:rFonts w:ascii="Times New Roman" w:hAnsi="Times New Roman"/>
      <w:b/>
      <w:szCs w:val="20"/>
      <w:lang w:eastAsia="pl-PL"/>
    </w:rPr>
  </w:style>
  <w:style w:type="paragraph" w:customStyle="1" w:styleId="StylNagwek1Arial10ptPogrubienieWyrwnanydorodka">
    <w:name w:val="Styl Nagłówek 1 + Arial 10 pt Pogrubienie Wyrównany do środka ..."/>
    <w:basedOn w:val="Nagwek1"/>
    <w:autoRedefine/>
    <w:uiPriority w:val="99"/>
    <w:rsid w:val="000A4C76"/>
    <w:pPr>
      <w:spacing w:before="240" w:line="360" w:lineRule="auto"/>
      <w:jc w:val="center"/>
    </w:pPr>
    <w:rPr>
      <w:rFonts w:cs="Times New Roman"/>
      <w:bCs/>
      <w:sz w:val="20"/>
      <w:szCs w:val="20"/>
    </w:rPr>
  </w:style>
  <w:style w:type="character" w:customStyle="1" w:styleId="Nagwek2Znak1">
    <w:name w:val="Nagłówek 2 Znak1"/>
    <w:basedOn w:val="Domylnaczcionkaakapitu"/>
    <w:uiPriority w:val="9"/>
    <w:semiHidden/>
    <w:rsid w:val="000A4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numbering" w:customStyle="1" w:styleId="Bezlisty10">
    <w:name w:val="Bez listy10"/>
    <w:next w:val="Bezlisty"/>
    <w:uiPriority w:val="99"/>
    <w:semiHidden/>
    <w:unhideWhenUsed/>
    <w:rsid w:val="004271ED"/>
  </w:style>
  <w:style w:type="numbering" w:customStyle="1" w:styleId="Bezlisty14">
    <w:name w:val="Bez listy14"/>
    <w:next w:val="Bezlisty"/>
    <w:uiPriority w:val="99"/>
    <w:semiHidden/>
    <w:unhideWhenUsed/>
    <w:rsid w:val="004271ED"/>
  </w:style>
  <w:style w:type="table" w:customStyle="1" w:styleId="Tabela-Siatka14">
    <w:name w:val="Tabela - Siatka14"/>
    <w:basedOn w:val="Standardowy"/>
    <w:next w:val="Tabela-Siatka"/>
    <w:uiPriority w:val="59"/>
    <w:rsid w:val="004271E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4271ED"/>
  </w:style>
  <w:style w:type="table" w:customStyle="1" w:styleId="Tabela-Siatka31">
    <w:name w:val="Tabela - Siatka31"/>
    <w:basedOn w:val="Standardowy"/>
    <w:next w:val="Tabela-Siatka"/>
    <w:uiPriority w:val="59"/>
    <w:rsid w:val="004271ED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4271ED"/>
    <w:pPr>
      <w:shd w:val="clear" w:color="auto" w:fill="FFFFFF"/>
      <w:spacing w:before="300" w:after="180" w:line="240" w:lineRule="exact"/>
      <w:ind w:hanging="1820"/>
      <w:jc w:val="right"/>
    </w:pPr>
    <w:rPr>
      <w:rFonts w:ascii="Arial" w:eastAsia="Calibri" w:hAnsi="Arial" w:cs="Arial"/>
      <w:sz w:val="17"/>
      <w:szCs w:val="17"/>
      <w:lang w:eastAsia="pl-PL"/>
    </w:rPr>
  </w:style>
  <w:style w:type="table" w:customStyle="1" w:styleId="Tabela-Siatka111">
    <w:name w:val="Tabela - Siatka111"/>
    <w:basedOn w:val="Standardowy"/>
    <w:next w:val="Tabela-Siatka"/>
    <w:rsid w:val="004271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1">
    <w:name w:val="§ 1. / ust. 11"/>
    <w:rsid w:val="004271ED"/>
  </w:style>
  <w:style w:type="numbering" w:customStyle="1" w:styleId="Bezlisty15">
    <w:name w:val="Bez listy15"/>
    <w:next w:val="Bezlisty"/>
    <w:uiPriority w:val="99"/>
    <w:semiHidden/>
    <w:unhideWhenUsed/>
    <w:rsid w:val="00651A25"/>
  </w:style>
  <w:style w:type="numbering" w:customStyle="1" w:styleId="Bezlisty16">
    <w:name w:val="Bez listy16"/>
    <w:next w:val="Bezlisty"/>
    <w:uiPriority w:val="99"/>
    <w:semiHidden/>
    <w:unhideWhenUsed/>
    <w:rsid w:val="00651A25"/>
  </w:style>
  <w:style w:type="table" w:customStyle="1" w:styleId="Tabela-Siatka15">
    <w:name w:val="Tabela - Siatka15"/>
    <w:basedOn w:val="Standardowy"/>
    <w:next w:val="Tabela-Siatka"/>
    <w:uiPriority w:val="59"/>
    <w:rsid w:val="00651A2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651A25"/>
  </w:style>
  <w:style w:type="table" w:customStyle="1" w:styleId="Tabela-Siatka32">
    <w:name w:val="Tabela - Siatka32"/>
    <w:basedOn w:val="Standardowy"/>
    <w:next w:val="Tabela-Siatka"/>
    <w:uiPriority w:val="59"/>
    <w:rsid w:val="00651A25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rsid w:val="00651A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2">
    <w:name w:val="§ 1. / ust. 12"/>
    <w:rsid w:val="00651A25"/>
  </w:style>
  <w:style w:type="numbering" w:customStyle="1" w:styleId="Bezlisty17">
    <w:name w:val="Bez listy17"/>
    <w:next w:val="Bezlisty"/>
    <w:uiPriority w:val="99"/>
    <w:semiHidden/>
    <w:unhideWhenUsed/>
    <w:rsid w:val="00651A25"/>
  </w:style>
  <w:style w:type="numbering" w:customStyle="1" w:styleId="Bezlisty18">
    <w:name w:val="Bez listy18"/>
    <w:next w:val="Bezlisty"/>
    <w:uiPriority w:val="99"/>
    <w:semiHidden/>
    <w:unhideWhenUsed/>
    <w:rsid w:val="00651A25"/>
  </w:style>
  <w:style w:type="table" w:customStyle="1" w:styleId="Tabela-Siatka16">
    <w:name w:val="Tabela - Siatka16"/>
    <w:basedOn w:val="Standardowy"/>
    <w:next w:val="Tabela-Siatka"/>
    <w:uiPriority w:val="59"/>
    <w:rsid w:val="00651A2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651A25"/>
  </w:style>
  <w:style w:type="table" w:customStyle="1" w:styleId="Tabela-Siatka34">
    <w:name w:val="Tabela - Siatka34"/>
    <w:basedOn w:val="Standardowy"/>
    <w:next w:val="Tabela-Siatka"/>
    <w:uiPriority w:val="59"/>
    <w:rsid w:val="00651A25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rsid w:val="00651A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3">
    <w:name w:val="§ 1. / ust. 13"/>
    <w:rsid w:val="00651A25"/>
    <w:pPr>
      <w:numPr>
        <w:numId w:val="19"/>
      </w:numPr>
    </w:pPr>
  </w:style>
  <w:style w:type="numbering" w:customStyle="1" w:styleId="Bezlisty19">
    <w:name w:val="Bez listy19"/>
    <w:next w:val="Bezlisty"/>
    <w:uiPriority w:val="99"/>
    <w:semiHidden/>
    <w:unhideWhenUsed/>
    <w:rsid w:val="00DC255D"/>
  </w:style>
  <w:style w:type="table" w:customStyle="1" w:styleId="TableDefinitionsGrid124">
    <w:name w:val="Table Definitions Grid124"/>
    <w:basedOn w:val="Standardowy"/>
    <w:next w:val="Tabela-Siatka"/>
    <w:uiPriority w:val="39"/>
    <w:rsid w:val="00DC255D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DC255D"/>
    <w:pPr>
      <w:suppressAutoHyphens/>
      <w:autoSpaceDN w:val="0"/>
      <w:spacing w:after="120"/>
      <w:textAlignment w:val="baseline"/>
    </w:pPr>
    <w:rPr>
      <w:rFonts w:ascii="Calibri" w:eastAsia="SimSun" w:hAnsi="Calibri" w:cs="Tahoma"/>
      <w:b w:val="0"/>
      <w:color w:val="auto"/>
      <w:kern w:val="3"/>
      <w:sz w:val="22"/>
      <w:szCs w:val="22"/>
      <w:lang w:eastAsia="en-US"/>
    </w:rPr>
  </w:style>
  <w:style w:type="numbering" w:customStyle="1" w:styleId="Bezlisty20">
    <w:name w:val="Bez listy20"/>
    <w:next w:val="Bezlisty"/>
    <w:uiPriority w:val="99"/>
    <w:semiHidden/>
    <w:unhideWhenUsed/>
    <w:rsid w:val="009D102D"/>
  </w:style>
  <w:style w:type="numbering" w:customStyle="1" w:styleId="Bezlisty110">
    <w:name w:val="Bez listy110"/>
    <w:next w:val="Bezlisty"/>
    <w:uiPriority w:val="99"/>
    <w:semiHidden/>
    <w:unhideWhenUsed/>
    <w:rsid w:val="009D102D"/>
  </w:style>
  <w:style w:type="numbering" w:customStyle="1" w:styleId="Styl12">
    <w:name w:val="Styl12"/>
    <w:uiPriority w:val="99"/>
    <w:rsid w:val="009D102D"/>
  </w:style>
  <w:style w:type="table" w:customStyle="1" w:styleId="TableDefinitionsGrid125">
    <w:name w:val="Table Definitions Grid125"/>
    <w:basedOn w:val="Standardowy"/>
    <w:next w:val="Tabela-Siatka"/>
    <w:uiPriority w:val="59"/>
    <w:rsid w:val="009D10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12">
    <w:name w:val="Table Definitions Grid1212"/>
    <w:basedOn w:val="Standardowy"/>
    <w:next w:val="Tabela-Siatka"/>
    <w:rsid w:val="009D10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111">
    <w:name w:val="Table Definitions Grid12111"/>
    <w:basedOn w:val="Standardowy"/>
    <w:next w:val="Tabela-Siatka"/>
    <w:rsid w:val="009D102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rsid w:val="009D102D"/>
    <w:rPr>
      <w:rFonts w:eastAsia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lubstopka">
    <w:name w:val="Nagłówek lub stopka"/>
    <w:basedOn w:val="Domylnaczcionkaakapitu"/>
    <w:rsid w:val="009D102D"/>
    <w:rPr>
      <w:rFonts w:ascii="Arial" w:eastAsia="Arial" w:hAnsi="Arial" w:cs="Arial"/>
      <w:b/>
      <w:bCs/>
      <w:i/>
      <w:iCs/>
      <w:smallCaps w:val="0"/>
      <w:strike w:val="0"/>
      <w:color w:val="E9770F"/>
      <w:spacing w:val="0"/>
      <w:w w:val="100"/>
      <w:position w:val="0"/>
      <w:sz w:val="40"/>
      <w:szCs w:val="40"/>
      <w:u w:val="none"/>
      <w:lang w:val="pl-PL" w:eastAsia="pl-PL" w:bidi="pl-PL"/>
    </w:rPr>
  </w:style>
  <w:style w:type="character" w:customStyle="1" w:styleId="NagweklubstopkaCalibri13pt">
    <w:name w:val="Nagłówek lub stopka + Calibri;13 pt"/>
    <w:basedOn w:val="Domylnaczcionkaakapitu"/>
    <w:rsid w:val="009D102D"/>
    <w:rPr>
      <w:rFonts w:ascii="Calibri" w:eastAsia="Calibri" w:hAnsi="Calibri" w:cs="Calibri"/>
      <w:b/>
      <w:bCs/>
      <w:i w:val="0"/>
      <w:iCs w:val="0"/>
      <w:smallCaps w:val="0"/>
      <w:strike w:val="0"/>
      <w:color w:val="898989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grubienieNagweklubstopka11pt">
    <w:name w:val="Pogrubienie;Nagłówek lub stopka + 11 pt"/>
    <w:basedOn w:val="Domylnaczcionkaakapitu"/>
    <w:rsid w:val="009D10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Odwoanieintensywne1">
    <w:name w:val="Odwołanie intensywne1"/>
    <w:basedOn w:val="Domylnaczcionkaakapitu"/>
    <w:uiPriority w:val="32"/>
    <w:qFormat/>
    <w:rsid w:val="00267048"/>
    <w:rPr>
      <w:b/>
      <w:bCs/>
      <w:smallCaps/>
      <w:color w:val="4F81BD"/>
      <w:spacing w:val="5"/>
    </w:rPr>
  </w:style>
  <w:style w:type="character" w:styleId="Odwoanieintensywne">
    <w:name w:val="Intense Reference"/>
    <w:basedOn w:val="Domylnaczcionkaakapitu"/>
    <w:uiPriority w:val="32"/>
    <w:qFormat/>
    <w:rsid w:val="00267048"/>
    <w:rPr>
      <w:b/>
      <w:bCs/>
      <w:smallCaps/>
      <w:color w:val="4F81BD" w:themeColor="accent1"/>
      <w:spacing w:val="5"/>
    </w:rPr>
  </w:style>
  <w:style w:type="table" w:customStyle="1" w:styleId="Tabela-Siatka9">
    <w:name w:val="Tabela - Siatka9"/>
    <w:basedOn w:val="Standardowy"/>
    <w:next w:val="Tabela-Siatka"/>
    <w:uiPriority w:val="59"/>
    <w:rsid w:val="00000EB0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8D3555"/>
  </w:style>
  <w:style w:type="paragraph" w:customStyle="1" w:styleId="H1">
    <w:name w:val="H1"/>
    <w:basedOn w:val="Normalny"/>
    <w:next w:val="Normalny"/>
    <w:locked/>
    <w:rsid w:val="008D3555"/>
    <w:pPr>
      <w:keepNext/>
      <w:keepLines/>
      <w:numPr>
        <w:numId w:val="46"/>
      </w:numPr>
      <w:suppressAutoHyphens/>
      <w:spacing w:before="120" w:after="120" w:line="288" w:lineRule="auto"/>
      <w:jc w:val="both"/>
      <w:outlineLvl w:val="0"/>
    </w:pPr>
    <w:rPr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8D3555"/>
    <w:pPr>
      <w:numPr>
        <w:ilvl w:val="1"/>
        <w:numId w:val="46"/>
      </w:numPr>
      <w:suppressAutoHyphens/>
      <w:spacing w:before="120" w:after="120" w:line="288" w:lineRule="auto"/>
      <w:jc w:val="both"/>
      <w:outlineLvl w:val="1"/>
    </w:pPr>
    <w:rPr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8D3555"/>
    <w:pPr>
      <w:numPr>
        <w:ilvl w:val="2"/>
        <w:numId w:val="46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8D3555"/>
    <w:pPr>
      <w:numPr>
        <w:ilvl w:val="3"/>
        <w:numId w:val="46"/>
      </w:numPr>
      <w:suppressAutoHyphens/>
      <w:spacing w:before="120" w:after="120" w:line="288" w:lineRule="auto"/>
      <w:jc w:val="both"/>
      <w:outlineLvl w:val="3"/>
    </w:pPr>
    <w:rPr>
      <w:color w:val="000000"/>
      <w:szCs w:val="24"/>
      <w:lang w:eastAsia="pl-PL"/>
    </w:rPr>
  </w:style>
  <w:style w:type="paragraph" w:customStyle="1" w:styleId="H5">
    <w:name w:val="H5"/>
    <w:basedOn w:val="Normalny"/>
    <w:rsid w:val="008D3555"/>
    <w:pPr>
      <w:numPr>
        <w:ilvl w:val="4"/>
        <w:numId w:val="46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color w:val="000000"/>
      <w:szCs w:val="24"/>
      <w:lang w:eastAsia="pl-PL"/>
    </w:rPr>
  </w:style>
  <w:style w:type="paragraph" w:customStyle="1" w:styleId="H6">
    <w:name w:val="H6"/>
    <w:basedOn w:val="Normalny"/>
    <w:rsid w:val="008D3555"/>
    <w:pPr>
      <w:numPr>
        <w:ilvl w:val="5"/>
        <w:numId w:val="46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color w:val="000000"/>
      <w:szCs w:val="24"/>
      <w:lang w:eastAsia="pl-PL"/>
    </w:rPr>
  </w:style>
  <w:style w:type="paragraph" w:customStyle="1" w:styleId="H7">
    <w:name w:val="H7"/>
    <w:basedOn w:val="Normalny"/>
    <w:rsid w:val="008D3555"/>
    <w:pPr>
      <w:numPr>
        <w:ilvl w:val="6"/>
        <w:numId w:val="46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color w:val="000000"/>
      <w:szCs w:val="24"/>
      <w:lang w:eastAsia="pl-PL"/>
    </w:rPr>
  </w:style>
  <w:style w:type="paragraph" w:customStyle="1" w:styleId="Tytu1">
    <w:name w:val="Tytuł1"/>
    <w:basedOn w:val="Normalny"/>
    <w:rsid w:val="008D3555"/>
    <w:pPr>
      <w:spacing w:before="120" w:after="120" w:line="288" w:lineRule="auto"/>
    </w:pPr>
    <w:rPr>
      <w:rFonts w:eastAsia="Calibri"/>
      <w:b/>
      <w:caps/>
      <w:color w:val="000000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CB6889"/>
    <w:rPr>
      <w:rFonts w:eastAsia="Calibri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1">
    <w:name w:val="Tabela siatki 1 — jasna11"/>
    <w:basedOn w:val="Standardowy"/>
    <w:next w:val="Tabelasiatki1jasna"/>
    <w:uiPriority w:val="46"/>
    <w:rsid w:val="00CB6889"/>
    <w:rPr>
      <w:rFonts w:eastAsia="Calibri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CB688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41">
    <w:name w:val="Tabela - Siatka341"/>
    <w:basedOn w:val="Standardowy"/>
    <w:next w:val="Tabela-Siatka"/>
    <w:uiPriority w:val="59"/>
    <w:rsid w:val="0095050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3148"/>
    <w:rPr>
      <w:color w:val="605E5C"/>
      <w:shd w:val="clear" w:color="auto" w:fill="E1DFDD"/>
    </w:rPr>
  </w:style>
  <w:style w:type="paragraph" w:customStyle="1" w:styleId="Style14">
    <w:name w:val="Style14"/>
    <w:basedOn w:val="Normalny"/>
    <w:rsid w:val="00B57F45"/>
    <w:pPr>
      <w:widowControl w:val="0"/>
      <w:autoSpaceDE w:val="0"/>
      <w:autoSpaceDN w:val="0"/>
      <w:adjustRightInd w:val="0"/>
      <w:spacing w:after="0" w:line="274" w:lineRule="exact"/>
      <w:ind w:hanging="307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27">
    <w:name w:val="Font Style27"/>
    <w:basedOn w:val="Domylnaczcionkaakapitu"/>
    <w:rsid w:val="00B57F45"/>
    <w:rPr>
      <w:rFonts w:ascii="Times New Roman" w:hAnsi="Times New Roman" w:cs="Times New Roman" w:hint="default"/>
      <w:sz w:val="22"/>
      <w:szCs w:val="22"/>
    </w:rPr>
  </w:style>
  <w:style w:type="paragraph" w:customStyle="1" w:styleId="FR3">
    <w:name w:val="FR3"/>
    <w:rsid w:val="00B57F45"/>
    <w:pPr>
      <w:widowControl w:val="0"/>
      <w:ind w:left="520" w:hanging="360"/>
    </w:pPr>
    <w:rPr>
      <w:rFonts w:ascii="Arial" w:hAnsi="Arial"/>
      <w:sz w:val="24"/>
    </w:rPr>
  </w:style>
  <w:style w:type="numbering" w:customStyle="1" w:styleId="Biecalista1">
    <w:name w:val="Bieżąca lista1"/>
    <w:uiPriority w:val="99"/>
    <w:rsid w:val="00B57F45"/>
    <w:pPr>
      <w:numPr>
        <w:numId w:val="60"/>
      </w:numPr>
    </w:pPr>
  </w:style>
  <w:style w:type="numbering" w:customStyle="1" w:styleId="Biecalista2">
    <w:name w:val="Bieżąca lista2"/>
    <w:uiPriority w:val="99"/>
    <w:rsid w:val="00B57F45"/>
    <w:pPr>
      <w:numPr>
        <w:numId w:val="61"/>
      </w:numPr>
    </w:pPr>
  </w:style>
  <w:style w:type="table" w:customStyle="1" w:styleId="Tabela-Siatka3411">
    <w:name w:val="Tabela - Siatka3411"/>
    <w:basedOn w:val="Standardowy"/>
    <w:next w:val="Tabela-Siatka"/>
    <w:uiPriority w:val="59"/>
    <w:rsid w:val="008A098A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3">
    <w:name w:val="Styl13"/>
    <w:uiPriority w:val="99"/>
    <w:rsid w:val="00201237"/>
    <w:pPr>
      <w:numPr>
        <w:numId w:val="1"/>
      </w:numPr>
    </w:pPr>
  </w:style>
  <w:style w:type="paragraph" w:customStyle="1" w:styleId="gmail-msolistparagraph">
    <w:name w:val="gmail-msolistparagraph"/>
    <w:basedOn w:val="Normalny"/>
    <w:uiPriority w:val="99"/>
    <w:rsid w:val="0020123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table" w:customStyle="1" w:styleId="Tabela-Siatka35">
    <w:name w:val="Tabela - Siatka35"/>
    <w:basedOn w:val="Standardowy"/>
    <w:next w:val="Tabela-Siatka"/>
    <w:uiPriority w:val="59"/>
    <w:rsid w:val="00201237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1">
    <w:name w:val="Table Definitions Grid1221"/>
    <w:basedOn w:val="Standardowy"/>
    <w:next w:val="Tabela-Siatka"/>
    <w:uiPriority w:val="39"/>
    <w:rsid w:val="00201237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rsid w:val="0020123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ecieniowanie1akcent11">
    <w:name w:val="Średnie cieniowanie 1 — akcent 11"/>
    <w:basedOn w:val="Standardowy"/>
    <w:next w:val="redniecieniowanie1akcent1"/>
    <w:uiPriority w:val="63"/>
    <w:rsid w:val="00201237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Ustpnumerowany">
    <w:name w:val="Ustęp numerowany"/>
    <w:basedOn w:val="Normalny"/>
    <w:rsid w:val="00201237"/>
    <w:pPr>
      <w:tabs>
        <w:tab w:val="num" w:pos="1353"/>
      </w:tabs>
      <w:spacing w:before="120" w:after="0" w:line="240" w:lineRule="auto"/>
      <w:ind w:left="1353" w:hanging="360"/>
      <w:jc w:val="both"/>
    </w:pPr>
    <w:rPr>
      <w:rFonts w:ascii="Palatino Linotype" w:eastAsia="Calibri" w:hAnsi="Palatino Linotype"/>
      <w:sz w:val="24"/>
      <w:szCs w:val="24"/>
      <w:lang w:eastAsia="pl-PL"/>
    </w:rPr>
  </w:style>
  <w:style w:type="character" w:customStyle="1" w:styleId="Teksttreci7">
    <w:name w:val="Tekst treści (7)"/>
    <w:basedOn w:val="Domylnaczcionkaakapitu"/>
    <w:link w:val="Teksttreci71"/>
    <w:uiPriority w:val="99"/>
    <w:locked/>
    <w:rsid w:val="00201237"/>
    <w:rPr>
      <w:rFonts w:ascii="Arial" w:hAnsi="Arial" w:cs="Arial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201237"/>
    <w:pPr>
      <w:shd w:val="clear" w:color="auto" w:fill="FFFFFF"/>
      <w:spacing w:after="0" w:line="367" w:lineRule="exact"/>
      <w:ind w:hanging="360"/>
    </w:pPr>
    <w:rPr>
      <w:rFonts w:ascii="Arial" w:hAnsi="Arial" w:cs="Arial"/>
      <w:sz w:val="20"/>
      <w:szCs w:val="20"/>
      <w:lang w:eastAsia="pl-PL"/>
    </w:rPr>
  </w:style>
  <w:style w:type="paragraph" w:customStyle="1" w:styleId="Poziom2">
    <w:name w:val="Poziom 2"/>
    <w:basedOn w:val="Normalny"/>
    <w:uiPriority w:val="99"/>
    <w:rsid w:val="00201237"/>
    <w:pPr>
      <w:numPr>
        <w:ilvl w:val="1"/>
        <w:numId w:val="63"/>
      </w:numPr>
      <w:tabs>
        <w:tab w:val="clear" w:pos="709"/>
      </w:tabs>
      <w:spacing w:after="120" w:line="240" w:lineRule="auto"/>
      <w:ind w:left="1506" w:hanging="360"/>
      <w:jc w:val="both"/>
    </w:pPr>
    <w:rPr>
      <w:rFonts w:ascii="Times New Roman" w:eastAsia="Calibri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201237"/>
    <w:rPr>
      <w:rFonts w:eastAsia="Calibri"/>
      <w:sz w:val="22"/>
      <w:szCs w:val="22"/>
      <w:lang w:eastAsia="en-US"/>
    </w:rPr>
  </w:style>
  <w:style w:type="table" w:customStyle="1" w:styleId="redniecieniowanie1akcent12">
    <w:name w:val="Średnie cieniowanie 1 — akcent 12"/>
    <w:basedOn w:val="Standardowy"/>
    <w:next w:val="redniecieniowanie1akcent1"/>
    <w:uiPriority w:val="63"/>
    <w:rsid w:val="00201237"/>
    <w:rPr>
      <w:rFonts w:eastAsia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ezodstpw1">
    <w:name w:val="Bez odstępów1"/>
    <w:link w:val="NoSpacingChar"/>
    <w:uiPriority w:val="99"/>
    <w:rsid w:val="00201237"/>
    <w:pPr>
      <w:spacing w:after="200" w:line="276" w:lineRule="auto"/>
    </w:pPr>
    <w:rPr>
      <w:rFonts w:eastAsia="Calibri" w:cs="Calibri"/>
      <w:sz w:val="22"/>
      <w:szCs w:val="22"/>
      <w:lang w:eastAsia="en-US"/>
    </w:rPr>
  </w:style>
  <w:style w:type="character" w:customStyle="1" w:styleId="NoSpacingChar">
    <w:name w:val="No Spacing Char"/>
    <w:link w:val="Bezodstpw1"/>
    <w:uiPriority w:val="99"/>
    <w:locked/>
    <w:rsid w:val="00201237"/>
    <w:rPr>
      <w:rFonts w:eastAsia="Calibri" w:cs="Calibri"/>
      <w:sz w:val="22"/>
      <w:szCs w:val="22"/>
      <w:lang w:eastAsia="en-US"/>
    </w:rPr>
  </w:style>
  <w:style w:type="paragraph" w:styleId="Spistreci1">
    <w:name w:val="toc 1"/>
    <w:aliases w:val="Spis treści"/>
    <w:basedOn w:val="Normalny"/>
    <w:next w:val="Normalny"/>
    <w:autoRedefine/>
    <w:uiPriority w:val="39"/>
    <w:qFormat/>
    <w:rsid w:val="00201237"/>
    <w:pPr>
      <w:tabs>
        <w:tab w:val="right" w:leader="dot" w:pos="9060"/>
      </w:tabs>
      <w:spacing w:after="100"/>
      <w:ind w:left="502" w:hanging="360"/>
      <w:jc w:val="both"/>
    </w:pPr>
    <w:rPr>
      <w:rFonts w:ascii="Arial" w:hAnsi="Arial" w:cs="Arial"/>
      <w:b/>
    </w:rPr>
  </w:style>
  <w:style w:type="character" w:customStyle="1" w:styleId="akapitdomyslny">
    <w:name w:val="akapitdomyslny"/>
    <w:uiPriority w:val="99"/>
    <w:rsid w:val="00201237"/>
    <w:rPr>
      <w:sz w:val="20"/>
    </w:rPr>
  </w:style>
  <w:style w:type="paragraph" w:customStyle="1" w:styleId="ust">
    <w:name w:val="ust"/>
    <w:uiPriority w:val="99"/>
    <w:rsid w:val="00201237"/>
    <w:pPr>
      <w:spacing w:before="60" w:after="60"/>
      <w:ind w:left="426" w:hanging="284"/>
      <w:jc w:val="both"/>
    </w:pPr>
    <w:rPr>
      <w:rFonts w:eastAsia="Calibri" w:cs="Calibri"/>
      <w:sz w:val="24"/>
      <w:szCs w:val="24"/>
    </w:rPr>
  </w:style>
  <w:style w:type="paragraph" w:customStyle="1" w:styleId="BodyTextIndent31">
    <w:name w:val="Body Text Indent 31"/>
    <w:basedOn w:val="Normalny"/>
    <w:uiPriority w:val="99"/>
    <w:rsid w:val="00201237"/>
    <w:pPr>
      <w:widowControl w:val="0"/>
      <w:spacing w:after="0" w:line="240" w:lineRule="auto"/>
      <w:ind w:left="566" w:hanging="283"/>
      <w:jc w:val="both"/>
    </w:pPr>
    <w:rPr>
      <w:rFonts w:ascii="Arial" w:eastAsia="Calibri" w:hAnsi="Arial" w:cs="Arial"/>
      <w:kern w:val="20"/>
      <w:lang w:eastAsia="pl-PL"/>
    </w:rPr>
  </w:style>
  <w:style w:type="paragraph" w:customStyle="1" w:styleId="BodyText21">
    <w:name w:val="Body Text 21"/>
    <w:basedOn w:val="Normalny"/>
    <w:uiPriority w:val="99"/>
    <w:rsid w:val="00201237"/>
    <w:pPr>
      <w:widowControl w:val="0"/>
      <w:spacing w:after="0" w:line="240" w:lineRule="auto"/>
      <w:jc w:val="both"/>
    </w:pPr>
    <w:rPr>
      <w:rFonts w:ascii="Arial" w:eastAsia="Calibri" w:hAnsi="Arial" w:cs="Arial"/>
      <w:lang w:eastAsia="pl-PL"/>
    </w:rPr>
  </w:style>
  <w:style w:type="paragraph" w:customStyle="1" w:styleId="BodyText31">
    <w:name w:val="Body Text 31"/>
    <w:basedOn w:val="Normalny"/>
    <w:uiPriority w:val="99"/>
    <w:rsid w:val="00201237"/>
    <w:pPr>
      <w:spacing w:after="0" w:line="240" w:lineRule="atLeast"/>
      <w:jc w:val="both"/>
    </w:pPr>
    <w:rPr>
      <w:rFonts w:ascii="Arial" w:eastAsia="Calibri" w:hAnsi="Arial" w:cs="Arial"/>
      <w:color w:val="000000"/>
      <w:sz w:val="24"/>
      <w:szCs w:val="24"/>
      <w:lang w:eastAsia="pl-PL"/>
    </w:rPr>
  </w:style>
  <w:style w:type="table" w:styleId="Tabela-Elegancki">
    <w:name w:val="Table Elegant"/>
    <w:basedOn w:val="Standardowy"/>
    <w:uiPriority w:val="99"/>
    <w:rsid w:val="00201237"/>
    <w:pPr>
      <w:widowControl w:val="0"/>
      <w:suppressAutoHyphens/>
    </w:pPr>
    <w:rPr>
      <w:rFonts w:eastAsia="Calibri" w:cs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ytul">
    <w:name w:val="tytul"/>
    <w:basedOn w:val="Normalny"/>
    <w:next w:val="Normalny"/>
    <w:uiPriority w:val="99"/>
    <w:semiHidden/>
    <w:rsid w:val="00201237"/>
    <w:pPr>
      <w:spacing w:after="0" w:line="400" w:lineRule="exact"/>
      <w:jc w:val="center"/>
    </w:pPr>
    <w:rPr>
      <w:rFonts w:ascii="Arial" w:eastAsia="Calibri" w:hAnsi="Arial" w:cs="Arial"/>
      <w:sz w:val="32"/>
      <w:szCs w:val="32"/>
      <w:lang w:eastAsia="pl-PL"/>
    </w:rPr>
  </w:style>
  <w:style w:type="paragraph" w:customStyle="1" w:styleId="standardowy0">
    <w:name w:val="standardowy"/>
    <w:basedOn w:val="Normalny"/>
    <w:uiPriority w:val="99"/>
    <w:rsid w:val="00201237"/>
    <w:pPr>
      <w:spacing w:before="40" w:after="40" w:line="240" w:lineRule="auto"/>
      <w:jc w:val="both"/>
    </w:pPr>
    <w:rPr>
      <w:rFonts w:ascii="Tahoma" w:eastAsia="Calibri" w:hAnsi="Tahoma" w:cs="Tahoma"/>
      <w:lang w:eastAsia="pl-PL"/>
    </w:rPr>
  </w:style>
  <w:style w:type="paragraph" w:customStyle="1" w:styleId="NormalnyDoprawej">
    <w:name w:val="Normalny + Do prawej"/>
    <w:basedOn w:val="Normalny"/>
    <w:uiPriority w:val="99"/>
    <w:rsid w:val="00201237"/>
    <w:pPr>
      <w:spacing w:after="0" w:line="320" w:lineRule="exact"/>
      <w:jc w:val="right"/>
    </w:pPr>
    <w:rPr>
      <w:rFonts w:ascii="Arial" w:eastAsia="Calibri" w:hAnsi="Arial" w:cs="Arial"/>
      <w:lang w:eastAsia="pl-PL"/>
    </w:rPr>
  </w:style>
  <w:style w:type="paragraph" w:customStyle="1" w:styleId="odpauz">
    <w:name w:val="od pauz"/>
    <w:basedOn w:val="Normalny"/>
    <w:uiPriority w:val="99"/>
    <w:rsid w:val="00201237"/>
    <w:pPr>
      <w:tabs>
        <w:tab w:val="num" w:pos="432"/>
      </w:tabs>
      <w:spacing w:after="240" w:line="288" w:lineRule="auto"/>
      <w:ind w:left="432" w:hanging="432"/>
      <w:jc w:val="both"/>
    </w:pPr>
    <w:rPr>
      <w:rFonts w:ascii="Arial" w:eastAsia="Calibri" w:hAnsi="Arial" w:cs="Arial"/>
      <w:lang w:eastAsia="pl-PL"/>
    </w:rPr>
  </w:style>
  <w:style w:type="paragraph" w:customStyle="1" w:styleId="Bodyby">
    <w:name w:val="Body.by"/>
    <w:basedOn w:val="Normalny"/>
    <w:uiPriority w:val="99"/>
    <w:rsid w:val="00201237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rFonts w:eastAsia="Calibri" w:cs="Calibri"/>
    </w:rPr>
  </w:style>
  <w:style w:type="paragraph" w:customStyle="1" w:styleId="Poprawka1">
    <w:name w:val="Poprawka1"/>
    <w:hidden/>
    <w:uiPriority w:val="99"/>
    <w:semiHidden/>
    <w:rsid w:val="00201237"/>
    <w:rPr>
      <w:rFonts w:cs="Calibri"/>
      <w:sz w:val="22"/>
      <w:szCs w:val="22"/>
      <w:lang w:eastAsia="en-US"/>
    </w:rPr>
  </w:style>
  <w:style w:type="character" w:customStyle="1" w:styleId="FontStyle65">
    <w:name w:val="Font Style65"/>
    <w:uiPriority w:val="99"/>
    <w:rsid w:val="00201237"/>
    <w:rPr>
      <w:rFonts w:ascii="Arial" w:hAnsi="Arial"/>
      <w:sz w:val="18"/>
    </w:rPr>
  </w:style>
  <w:style w:type="paragraph" w:styleId="Nagwekspisutreci">
    <w:name w:val="TOC Heading"/>
    <w:basedOn w:val="Nagwek1"/>
    <w:next w:val="Normalny"/>
    <w:uiPriority w:val="39"/>
    <w:qFormat/>
    <w:rsid w:val="00201237"/>
    <w:pPr>
      <w:keepLines/>
      <w:spacing w:before="480" w:line="276" w:lineRule="auto"/>
      <w:outlineLvl w:val="9"/>
    </w:pPr>
    <w:rPr>
      <w:rFonts w:ascii="Cambria" w:hAnsi="Cambria" w:cs="Cambria"/>
      <w:bCs/>
      <w:color w:val="365F91"/>
      <w:szCs w:val="28"/>
      <w:lang w:eastAsia="en-US"/>
    </w:rPr>
  </w:style>
  <w:style w:type="paragraph" w:styleId="Spistreci4">
    <w:name w:val="toc 4"/>
    <w:basedOn w:val="Normalny"/>
    <w:next w:val="Normalny"/>
    <w:autoRedefine/>
    <w:uiPriority w:val="39"/>
    <w:rsid w:val="00201237"/>
    <w:pPr>
      <w:spacing w:after="100"/>
      <w:ind w:left="660"/>
    </w:pPr>
    <w:rPr>
      <w:rFonts w:cs="Calibri"/>
    </w:rPr>
  </w:style>
  <w:style w:type="paragraph" w:customStyle="1" w:styleId="Styl">
    <w:name w:val="Styl"/>
    <w:uiPriority w:val="99"/>
    <w:rsid w:val="0020123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201237"/>
    <w:pPr>
      <w:ind w:left="720"/>
      <w:contextualSpacing/>
    </w:pPr>
    <w:rPr>
      <w:rFonts w:eastAsia="Calibri" w:cs="Calibri"/>
    </w:rPr>
  </w:style>
  <w:style w:type="paragraph" w:customStyle="1" w:styleId="Standardowy1">
    <w:name w:val="Standardowy1"/>
    <w:uiPriority w:val="99"/>
    <w:rsid w:val="0020123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character" w:customStyle="1" w:styleId="heading60">
    <w:name w:val="heading 60"/>
    <w:basedOn w:val="Domylnaczcionkaakapitu"/>
    <w:uiPriority w:val="99"/>
    <w:rsid w:val="00201237"/>
    <w:rPr>
      <w:rFonts w:ascii="Times New Roman" w:hAnsi="Times New Roman" w:cs="Times New Roman"/>
      <w:spacing w:val="0"/>
      <w:sz w:val="21"/>
      <w:szCs w:val="21"/>
      <w:u w:val="single"/>
    </w:rPr>
  </w:style>
  <w:style w:type="paragraph" w:styleId="Spistreci6">
    <w:name w:val="toc 6"/>
    <w:basedOn w:val="Normalny"/>
    <w:next w:val="Normalny"/>
    <w:autoRedefine/>
    <w:uiPriority w:val="39"/>
    <w:rsid w:val="00201237"/>
    <w:pPr>
      <w:spacing w:after="100"/>
      <w:ind w:left="1100"/>
    </w:pPr>
    <w:rPr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201237"/>
    <w:pPr>
      <w:spacing w:after="100"/>
      <w:ind w:left="1320"/>
    </w:pPr>
    <w:rPr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201237"/>
    <w:pPr>
      <w:spacing w:after="100"/>
      <w:ind w:left="1540"/>
    </w:pPr>
    <w:rPr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201237"/>
    <w:pPr>
      <w:spacing w:after="100"/>
      <w:ind w:left="1760"/>
    </w:pPr>
    <w:rPr>
      <w:lang w:eastAsia="pl-PL"/>
    </w:rPr>
  </w:style>
  <w:style w:type="character" w:customStyle="1" w:styleId="DefaultZnak">
    <w:name w:val="Default Znak"/>
    <w:locked/>
    <w:rsid w:val="00201237"/>
    <w:rPr>
      <w:rFonts w:ascii="Arial" w:eastAsia="Calibri" w:hAnsi="Arial" w:cs="Arial"/>
      <w:sz w:val="22"/>
      <w:szCs w:val="22"/>
      <w:lang w:eastAsia="en-US"/>
    </w:rPr>
  </w:style>
  <w:style w:type="paragraph" w:customStyle="1" w:styleId="CMSHeadL2">
    <w:name w:val="CMS Head L2"/>
    <w:basedOn w:val="Normalny"/>
    <w:next w:val="Normalny"/>
    <w:autoRedefine/>
    <w:uiPriority w:val="99"/>
    <w:rsid w:val="00201237"/>
    <w:pPr>
      <w:widowControl w:val="0"/>
      <w:tabs>
        <w:tab w:val="left" w:pos="-3686"/>
      </w:tabs>
      <w:autoSpaceDE w:val="0"/>
      <w:autoSpaceDN w:val="0"/>
      <w:spacing w:before="120" w:after="120"/>
      <w:ind w:left="1134" w:hanging="709"/>
      <w:jc w:val="both"/>
      <w:outlineLvl w:val="1"/>
    </w:pPr>
    <w:rPr>
      <w:rFonts w:ascii="Arial" w:hAnsi="Arial" w:cs="Arial"/>
      <w:sz w:val="20"/>
      <w:szCs w:val="20"/>
      <w:lang w:eastAsia="pl-PL"/>
    </w:rPr>
  </w:style>
  <w:style w:type="character" w:customStyle="1" w:styleId="FontStyle34">
    <w:name w:val="Font Style34"/>
    <w:uiPriority w:val="99"/>
    <w:rsid w:val="00201237"/>
    <w:rPr>
      <w:rFonts w:ascii="Times New Roman" w:hAnsi="Times New Roman"/>
      <w:sz w:val="20"/>
    </w:rPr>
  </w:style>
  <w:style w:type="paragraph" w:customStyle="1" w:styleId="tekstwst">
    <w:name w:val="tekstwst"/>
    <w:basedOn w:val="Normalny"/>
    <w:uiPriority w:val="99"/>
    <w:rsid w:val="00201237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srodektresc">
    <w:name w:val="srodek_tresc"/>
    <w:basedOn w:val="Domylnaczcionkaakapitu"/>
    <w:uiPriority w:val="99"/>
    <w:rsid w:val="00201237"/>
    <w:rPr>
      <w:rFonts w:ascii="Tahoma" w:hAnsi="Tahoma" w:cs="Tahoma"/>
      <w:color w:val="333333"/>
      <w:sz w:val="18"/>
      <w:szCs w:val="18"/>
    </w:rPr>
  </w:style>
  <w:style w:type="paragraph" w:styleId="Listapunktowana4">
    <w:name w:val="List Bullet 4"/>
    <w:basedOn w:val="Normalny"/>
    <w:uiPriority w:val="99"/>
    <w:rsid w:val="00201237"/>
    <w:pPr>
      <w:numPr>
        <w:numId w:val="64"/>
      </w:num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ZnakZnakZnakZnakZnakZnakZnakZnak1">
    <w:name w:val="Znak Znak Znak Znak Znak Znak Znak Znak1"/>
    <w:basedOn w:val="Normalny"/>
    <w:uiPriority w:val="99"/>
    <w:rsid w:val="0020123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uiPriority w:val="99"/>
    <w:rsid w:val="00201237"/>
    <w:pPr>
      <w:suppressAutoHyphens/>
      <w:autoSpaceDN w:val="0"/>
      <w:ind w:left="720"/>
      <w:textAlignment w:val="baseline"/>
    </w:pPr>
    <w:rPr>
      <w:lang w:eastAsia="pl-PL"/>
    </w:rPr>
  </w:style>
  <w:style w:type="paragraph" w:customStyle="1" w:styleId="StylePoziom111ptCharChar">
    <w:name w:val="Style Poziom 1 + 11 pt Char Char"/>
    <w:basedOn w:val="Normalny"/>
    <w:autoRedefine/>
    <w:uiPriority w:val="99"/>
    <w:semiHidden/>
    <w:rsid w:val="00201237"/>
    <w:pPr>
      <w:keepNext/>
      <w:tabs>
        <w:tab w:val="num" w:pos="540"/>
        <w:tab w:val="num" w:pos="2553"/>
      </w:tabs>
      <w:spacing w:after="120" w:line="240" w:lineRule="auto"/>
      <w:ind w:left="540" w:hanging="567"/>
      <w:jc w:val="both"/>
      <w:outlineLvl w:val="0"/>
    </w:pPr>
    <w:rPr>
      <w:rFonts w:ascii="Times New Roman" w:hAnsi="Times New Roman"/>
      <w:b/>
      <w:bCs/>
      <w:caps/>
      <w:color w:val="000000"/>
      <w:lang w:eastAsia="pl-PL"/>
    </w:rPr>
  </w:style>
  <w:style w:type="character" w:customStyle="1" w:styleId="FontStyle136">
    <w:name w:val="Font Style136"/>
    <w:uiPriority w:val="99"/>
    <w:rsid w:val="00201237"/>
    <w:rPr>
      <w:rFonts w:ascii="Times New Roman" w:hAnsi="Times New Roman"/>
      <w:sz w:val="22"/>
    </w:rPr>
  </w:style>
  <w:style w:type="character" w:customStyle="1" w:styleId="StylePoziom111ptCharCharChar">
    <w:name w:val="Style Poziom 1 + 11 pt Char Char Char"/>
    <w:uiPriority w:val="99"/>
    <w:rsid w:val="00201237"/>
    <w:rPr>
      <w:rFonts w:ascii="Times New Roman" w:hAnsi="Times New Roman"/>
      <w:b/>
      <w:color w:val="000000"/>
      <w:sz w:val="22"/>
      <w:lang w:val="pl-PL" w:eastAsia="pl-PL"/>
    </w:rPr>
  </w:style>
  <w:style w:type="character" w:customStyle="1" w:styleId="FontStyle52">
    <w:name w:val="Font Style52"/>
    <w:uiPriority w:val="99"/>
    <w:rsid w:val="00201237"/>
    <w:rPr>
      <w:rFonts w:ascii="Times New Roman" w:hAnsi="Times New Roman"/>
      <w:sz w:val="22"/>
    </w:rPr>
  </w:style>
  <w:style w:type="character" w:customStyle="1" w:styleId="FontStyle38">
    <w:name w:val="Font Style38"/>
    <w:uiPriority w:val="99"/>
    <w:rsid w:val="00201237"/>
    <w:rPr>
      <w:rFonts w:ascii="Times New Roman" w:hAnsi="Times New Roman"/>
      <w:sz w:val="20"/>
    </w:rPr>
  </w:style>
  <w:style w:type="character" w:customStyle="1" w:styleId="FontStyle26">
    <w:name w:val="Font Style26"/>
    <w:uiPriority w:val="99"/>
    <w:rsid w:val="00201237"/>
    <w:rPr>
      <w:rFonts w:ascii="Arial Unicode MS" w:eastAsia="Arial Unicode MS"/>
      <w:b/>
      <w:i/>
      <w:spacing w:val="10"/>
      <w:sz w:val="20"/>
    </w:rPr>
  </w:style>
  <w:style w:type="paragraph" w:customStyle="1" w:styleId="default0">
    <w:name w:val="default"/>
    <w:basedOn w:val="Normalny"/>
    <w:uiPriority w:val="99"/>
    <w:rsid w:val="00201237"/>
    <w:pPr>
      <w:spacing w:after="0" w:line="240" w:lineRule="auto"/>
    </w:pPr>
    <w:rPr>
      <w:rFonts w:eastAsia="Calibri" w:cs="Calibri"/>
      <w:color w:val="000000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201237"/>
    <w:pPr>
      <w:widowControl w:val="0"/>
      <w:autoSpaceDE w:val="0"/>
      <w:autoSpaceDN w:val="0"/>
      <w:adjustRightInd w:val="0"/>
      <w:spacing w:after="0" w:line="283" w:lineRule="exact"/>
      <w:ind w:hanging="360"/>
      <w:jc w:val="both"/>
    </w:pPr>
    <w:rPr>
      <w:rFonts w:ascii="Cambria" w:hAnsi="Cambria"/>
      <w:sz w:val="24"/>
      <w:szCs w:val="24"/>
      <w:lang w:eastAsia="pl-PL"/>
    </w:rPr>
  </w:style>
  <w:style w:type="character" w:customStyle="1" w:styleId="FontStyle49">
    <w:name w:val="Font Style49"/>
    <w:uiPriority w:val="99"/>
    <w:rsid w:val="00201237"/>
    <w:rPr>
      <w:rFonts w:ascii="Times New Roman" w:hAnsi="Times New Roman"/>
      <w:spacing w:val="10"/>
      <w:sz w:val="18"/>
    </w:rPr>
  </w:style>
  <w:style w:type="character" w:customStyle="1" w:styleId="NagwekZnak1">
    <w:name w:val="Nagłówek Znak1"/>
    <w:uiPriority w:val="99"/>
    <w:locked/>
    <w:rsid w:val="00201237"/>
    <w:rPr>
      <w:rFonts w:ascii="Times New Roman" w:hAnsi="Times New Roman"/>
      <w:sz w:val="24"/>
      <w:lang w:eastAsia="pl-PL"/>
    </w:rPr>
  </w:style>
  <w:style w:type="character" w:customStyle="1" w:styleId="StopkaZnak1">
    <w:name w:val="Stopka Znak1"/>
    <w:uiPriority w:val="99"/>
    <w:locked/>
    <w:rsid w:val="00201237"/>
    <w:rPr>
      <w:rFonts w:ascii="Times New Roman" w:hAnsi="Times New Roman"/>
      <w:sz w:val="24"/>
      <w:lang w:eastAsia="pl-PL"/>
    </w:rPr>
  </w:style>
  <w:style w:type="paragraph" w:customStyle="1" w:styleId="Punktator">
    <w:name w:val="Punktator"/>
    <w:basedOn w:val="Normalny"/>
    <w:link w:val="PunktatorZnak"/>
    <w:uiPriority w:val="99"/>
    <w:rsid w:val="00201237"/>
    <w:pPr>
      <w:numPr>
        <w:numId w:val="65"/>
      </w:numPr>
      <w:spacing w:after="0"/>
      <w:jc w:val="both"/>
    </w:pPr>
    <w:rPr>
      <w:rFonts w:ascii="Arial" w:hAnsi="Arial"/>
      <w:b/>
      <w:sz w:val="20"/>
      <w:szCs w:val="20"/>
      <w:lang w:eastAsia="pl-PL"/>
    </w:rPr>
  </w:style>
  <w:style w:type="character" w:customStyle="1" w:styleId="PunktatorZnak">
    <w:name w:val="Punktator Znak"/>
    <w:link w:val="Punktator"/>
    <w:uiPriority w:val="99"/>
    <w:locked/>
    <w:rsid w:val="00201237"/>
    <w:rPr>
      <w:rFonts w:ascii="Arial" w:hAnsi="Arial"/>
      <w:b/>
    </w:rPr>
  </w:style>
  <w:style w:type="paragraph" w:customStyle="1" w:styleId="Tekstpodstawowy22">
    <w:name w:val="Tekst podstawowy 22"/>
    <w:basedOn w:val="Normalny"/>
    <w:uiPriority w:val="99"/>
    <w:rsid w:val="00201237"/>
    <w:pPr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Domylnaczcionkaakapitu"/>
    <w:rsid w:val="00201237"/>
  </w:style>
  <w:style w:type="paragraph" w:styleId="Lista2">
    <w:name w:val="List 2"/>
    <w:basedOn w:val="Normalny"/>
    <w:unhideWhenUsed/>
    <w:rsid w:val="00201237"/>
    <w:pPr>
      <w:ind w:left="566" w:hanging="283"/>
      <w:contextualSpacing/>
    </w:pPr>
    <w:rPr>
      <w:rFonts w:cs="Calibri"/>
    </w:rPr>
  </w:style>
  <w:style w:type="paragraph" w:customStyle="1" w:styleId="PP">
    <w:name w:val="PP"/>
    <w:basedOn w:val="Normalny"/>
    <w:rsid w:val="00201237"/>
    <w:pPr>
      <w:keepLines/>
      <w:spacing w:before="160" w:after="0" w:line="300" w:lineRule="exact"/>
      <w:jc w:val="both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INtekst">
    <w:name w:val="IN tekst"/>
    <w:basedOn w:val="Tekstpodstawowy"/>
    <w:rsid w:val="00201237"/>
    <w:pPr>
      <w:spacing w:line="288" w:lineRule="auto"/>
    </w:pPr>
    <w:rPr>
      <w:rFonts w:ascii="Verdana" w:hAnsi="Verdana"/>
      <w:bCs/>
      <w:spacing w:val="4"/>
      <w:kern w:val="16"/>
      <w:sz w:val="16"/>
      <w:szCs w:val="20"/>
    </w:rPr>
  </w:style>
  <w:style w:type="character" w:customStyle="1" w:styleId="luchili">
    <w:name w:val="luc_hili"/>
    <w:rsid w:val="00201237"/>
  </w:style>
  <w:style w:type="paragraph" w:customStyle="1" w:styleId="Style2">
    <w:name w:val="Style2"/>
    <w:basedOn w:val="Normalny"/>
    <w:uiPriority w:val="99"/>
    <w:rsid w:val="00201237"/>
    <w:pPr>
      <w:widowControl w:val="0"/>
      <w:autoSpaceDE w:val="0"/>
      <w:autoSpaceDN w:val="0"/>
      <w:adjustRightInd w:val="0"/>
      <w:spacing w:after="0" w:line="182" w:lineRule="exact"/>
      <w:ind w:hanging="106"/>
    </w:pPr>
    <w:rPr>
      <w:rFonts w:ascii="Arial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rsid w:val="002012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201237"/>
    <w:pPr>
      <w:widowControl w:val="0"/>
      <w:autoSpaceDE w:val="0"/>
      <w:autoSpaceDN w:val="0"/>
      <w:adjustRightInd w:val="0"/>
      <w:spacing w:after="0" w:line="174" w:lineRule="exact"/>
      <w:ind w:hanging="202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44">
    <w:name w:val="Font Style44"/>
    <w:rsid w:val="00201237"/>
    <w:rPr>
      <w:rFonts w:ascii="Arial" w:hAnsi="Arial" w:cs="Arial"/>
      <w:b/>
      <w:bCs/>
      <w:sz w:val="12"/>
      <w:szCs w:val="12"/>
    </w:rPr>
  </w:style>
  <w:style w:type="character" w:customStyle="1" w:styleId="FontStyle45">
    <w:name w:val="Font Style45"/>
    <w:uiPriority w:val="99"/>
    <w:rsid w:val="00201237"/>
    <w:rPr>
      <w:rFonts w:ascii="Arial" w:hAnsi="Arial" w:cs="Arial"/>
      <w:sz w:val="12"/>
      <w:szCs w:val="12"/>
    </w:rPr>
  </w:style>
  <w:style w:type="paragraph" w:customStyle="1" w:styleId="Domylny">
    <w:name w:val="Domyślny"/>
    <w:rsid w:val="00201237"/>
    <w:pPr>
      <w:suppressAutoHyphens/>
      <w:spacing w:after="200" w:line="276" w:lineRule="auto"/>
    </w:pPr>
    <w:rPr>
      <w:rFonts w:eastAsia="Calibri"/>
      <w:sz w:val="22"/>
      <w:szCs w:val="22"/>
      <w:lang w:eastAsia="en-US"/>
    </w:rPr>
  </w:style>
  <w:style w:type="paragraph" w:customStyle="1" w:styleId="tresc">
    <w:name w:val="tresc"/>
    <w:basedOn w:val="Normalny"/>
    <w:rsid w:val="00201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customStyle="1" w:styleId="redniecieniowanie2akcent11">
    <w:name w:val="Średnie cieniowanie 2 — akcent 11"/>
    <w:basedOn w:val="Standardowy"/>
    <w:next w:val="redniecieniowanie2akcent1"/>
    <w:uiPriority w:val="64"/>
    <w:rsid w:val="00201237"/>
    <w:rPr>
      <w:rFonts w:eastAsia="MS Minch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redniecieniowanie2akcent51">
    <w:name w:val="Średnie cieniowanie 2 — akcent 51"/>
    <w:basedOn w:val="Standardowy"/>
    <w:next w:val="redniecieniowanie2akcent5"/>
    <w:uiPriority w:val="64"/>
    <w:rsid w:val="00201237"/>
    <w:rPr>
      <w:rFonts w:eastAsia="MS Minch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st">
    <w:name w:val="st"/>
    <w:basedOn w:val="Domylnaczcionkaakapitu"/>
    <w:rsid w:val="00201237"/>
  </w:style>
  <w:style w:type="character" w:customStyle="1" w:styleId="Normalny1Znak">
    <w:name w:val="Normalny 1 Znak"/>
    <w:link w:val="Normalny1"/>
    <w:rsid w:val="00201237"/>
    <w:rPr>
      <w:rFonts w:ascii="Helvetica" w:eastAsia="Arial Unicode MS" w:hAnsi="Helvetica"/>
      <w:color w:val="000000"/>
      <w:szCs w:val="24"/>
      <w:lang w:eastAsia="x-none"/>
    </w:rPr>
  </w:style>
  <w:style w:type="paragraph" w:customStyle="1" w:styleId="Normalny1">
    <w:name w:val="Normalny 1"/>
    <w:basedOn w:val="Normalny"/>
    <w:link w:val="Normalny1Znak"/>
    <w:qFormat/>
    <w:rsid w:val="00201237"/>
    <w:pPr>
      <w:keepLines/>
      <w:suppressAutoHyphens/>
      <w:spacing w:after="120"/>
      <w:ind w:left="567"/>
      <w:jc w:val="both"/>
    </w:pPr>
    <w:rPr>
      <w:rFonts w:ascii="Helvetica" w:eastAsia="Arial Unicode MS" w:hAnsi="Helvetica"/>
      <w:color w:val="000000"/>
      <w:sz w:val="20"/>
      <w:szCs w:val="24"/>
      <w:lang w:eastAsia="x-none"/>
    </w:rPr>
  </w:style>
  <w:style w:type="paragraph" w:customStyle="1" w:styleId="Normalny2">
    <w:name w:val="Normalny 2"/>
    <w:basedOn w:val="Normalny"/>
    <w:qFormat/>
    <w:rsid w:val="00201237"/>
    <w:pPr>
      <w:keepLines/>
      <w:suppressAutoHyphens/>
      <w:spacing w:after="120"/>
      <w:ind w:left="1276"/>
      <w:jc w:val="both"/>
    </w:pPr>
    <w:rPr>
      <w:rFonts w:ascii="Helvetica" w:eastAsia="Arial" w:hAnsi="Helvetica" w:cs="Arial"/>
      <w:bCs/>
      <w:szCs w:val="18"/>
    </w:rPr>
  </w:style>
  <w:style w:type="paragraph" w:customStyle="1" w:styleId="Wstp">
    <w:name w:val="Wstęp"/>
    <w:basedOn w:val="Normalny"/>
    <w:qFormat/>
    <w:rsid w:val="00201237"/>
    <w:pPr>
      <w:keepLines/>
      <w:tabs>
        <w:tab w:val="num" w:pos="360"/>
      </w:tabs>
      <w:suppressAutoHyphens/>
      <w:spacing w:after="120"/>
      <w:contextualSpacing/>
      <w:jc w:val="both"/>
    </w:pPr>
    <w:rPr>
      <w:rFonts w:ascii="Helvetica" w:eastAsia="Arial Unicode MS" w:hAnsi="Helvetica" w:cs="Arial Unicode MS"/>
      <w:color w:val="000000"/>
      <w:lang w:eastAsia="pl-PL"/>
    </w:rPr>
  </w:style>
  <w:style w:type="table" w:customStyle="1" w:styleId="Tabela-Siatka311">
    <w:name w:val="Tabela - Siatka311"/>
    <w:basedOn w:val="Standardowy"/>
    <w:next w:val="Tabela-Siatka"/>
    <w:uiPriority w:val="59"/>
    <w:rsid w:val="0020123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20123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rsid w:val="002012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20123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01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aragraph0">
    <w:name w:val="paragraph"/>
    <w:basedOn w:val="Normalny"/>
    <w:rsid w:val="00201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rackchangetextinsertion">
    <w:name w:val="trackchangetextinsertion"/>
    <w:basedOn w:val="Domylnaczcionkaakapitu"/>
    <w:rsid w:val="00201237"/>
  </w:style>
  <w:style w:type="character" w:customStyle="1" w:styleId="textrun">
    <w:name w:val="textrun"/>
    <w:basedOn w:val="Domylnaczcionkaakapitu"/>
    <w:rsid w:val="00201237"/>
  </w:style>
  <w:style w:type="character" w:customStyle="1" w:styleId="spellingerror">
    <w:name w:val="spellingerror"/>
    <w:basedOn w:val="Domylnaczcionkaakapitu"/>
    <w:rsid w:val="00201237"/>
  </w:style>
  <w:style w:type="character" w:customStyle="1" w:styleId="normaltextrun">
    <w:name w:val="normaltextrun"/>
    <w:basedOn w:val="Domylnaczcionkaakapitu"/>
    <w:rsid w:val="00201237"/>
  </w:style>
  <w:style w:type="character" w:customStyle="1" w:styleId="eop">
    <w:name w:val="eop"/>
    <w:basedOn w:val="Domylnaczcionkaakapitu"/>
    <w:rsid w:val="00201237"/>
  </w:style>
  <w:style w:type="character" w:customStyle="1" w:styleId="contentcontrol">
    <w:name w:val="contentcontrol"/>
    <w:basedOn w:val="Domylnaczcionkaakapitu"/>
    <w:rsid w:val="00201237"/>
  </w:style>
  <w:style w:type="character" w:customStyle="1" w:styleId="contentcontrolboundarysink">
    <w:name w:val="contentcontrolboundarysink"/>
    <w:basedOn w:val="Domylnaczcionkaakapitu"/>
    <w:rsid w:val="00201237"/>
  </w:style>
  <w:style w:type="character" w:customStyle="1" w:styleId="superscript">
    <w:name w:val="superscript"/>
    <w:basedOn w:val="Domylnaczcionkaakapitu"/>
    <w:rsid w:val="00201237"/>
  </w:style>
  <w:style w:type="character" w:customStyle="1" w:styleId="linebreakblob">
    <w:name w:val="linebreakblob"/>
    <w:basedOn w:val="Domylnaczcionkaakapitu"/>
    <w:rsid w:val="00201237"/>
  </w:style>
  <w:style w:type="character" w:customStyle="1" w:styleId="bcx0">
    <w:name w:val="bcx0"/>
    <w:basedOn w:val="Domylnaczcionkaakapitu"/>
    <w:rsid w:val="00201237"/>
  </w:style>
  <w:style w:type="character" w:customStyle="1" w:styleId="contextualspellingandgrammarerror">
    <w:name w:val="contextualspellingandgrammarerror"/>
    <w:basedOn w:val="Domylnaczcionkaakapitu"/>
    <w:rsid w:val="00201237"/>
  </w:style>
  <w:style w:type="table" w:styleId="redniecieniowanie1akcent1">
    <w:name w:val="Medium Shading 1 Accent 1"/>
    <w:basedOn w:val="Standardowy"/>
    <w:uiPriority w:val="63"/>
    <w:semiHidden/>
    <w:unhideWhenUsed/>
    <w:rsid w:val="0020123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semiHidden/>
    <w:unhideWhenUsed/>
    <w:rsid w:val="002012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unhideWhenUsed/>
    <w:rsid w:val="002012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Tabela-Siatka41">
    <w:name w:val="Tabela - Siatka41"/>
    <w:basedOn w:val="Standardowy"/>
    <w:next w:val="Tabela-Siatka"/>
    <w:uiPriority w:val="59"/>
    <w:rsid w:val="00201237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">
    <w:name w:val="Heading #6"/>
    <w:basedOn w:val="Domylnaczcionkaakapitu"/>
    <w:uiPriority w:val="99"/>
    <w:rsid w:val="00201237"/>
    <w:rPr>
      <w:rFonts w:ascii="Times New Roman" w:hAnsi="Times New Roman" w:cs="Times New Roman"/>
      <w:spacing w:val="0"/>
      <w:sz w:val="21"/>
      <w:szCs w:val="21"/>
      <w:u w:val="single"/>
    </w:rPr>
  </w:style>
  <w:style w:type="table" w:customStyle="1" w:styleId="redniecieniowanie2akcent12">
    <w:name w:val="Średnie cieniowanie 2 — akcent 12"/>
    <w:basedOn w:val="Standardowy"/>
    <w:next w:val="redniecieniowanie2akcent1"/>
    <w:uiPriority w:val="64"/>
    <w:rsid w:val="00201237"/>
    <w:rPr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redniecieniowanie2akcent52">
    <w:name w:val="Średnie cieniowanie 2 — akcent 52"/>
    <w:basedOn w:val="Standardowy"/>
    <w:next w:val="redniecieniowanie2akcent5"/>
    <w:uiPriority w:val="64"/>
    <w:rsid w:val="00201237"/>
    <w:rPr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ela-Siatka141">
    <w:name w:val="Tabela - Siatka141"/>
    <w:basedOn w:val="Standardowy"/>
    <w:next w:val="Tabela-Siatka"/>
    <w:uiPriority w:val="59"/>
    <w:rsid w:val="0020123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1">
    <w:name w:val="Tabela - Siatka321"/>
    <w:basedOn w:val="Standardowy"/>
    <w:next w:val="Tabela-Siatka"/>
    <w:uiPriority w:val="59"/>
    <w:rsid w:val="0020123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01237"/>
  </w:style>
  <w:style w:type="numbering" w:customStyle="1" w:styleId="1ust111">
    <w:name w:val="§ 1. / ust. 111"/>
    <w:rsid w:val="009C7E3C"/>
  </w:style>
  <w:style w:type="numbering" w:customStyle="1" w:styleId="1ust121">
    <w:name w:val="§ 1. / ust. 121"/>
    <w:rsid w:val="009C7E3C"/>
  </w:style>
  <w:style w:type="table" w:customStyle="1" w:styleId="TableDefinitionsGrid1222">
    <w:name w:val="Table Definitions Grid1222"/>
    <w:basedOn w:val="Standardowy"/>
    <w:next w:val="Tabela-Siatka"/>
    <w:uiPriority w:val="39"/>
    <w:rsid w:val="00883E9D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00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3013B-827D-4D9A-9467-0B06E51C3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12</Pages>
  <Words>2526</Words>
  <Characters>17396</Characters>
  <Application>Microsoft Office Word</Application>
  <DocSecurity>0</DocSecurity>
  <Lines>144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19883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Mazur Magdalena</cp:lastModifiedBy>
  <cp:revision>23</cp:revision>
  <cp:lastPrinted>2026-01-13T11:09:00Z</cp:lastPrinted>
  <dcterms:created xsi:type="dcterms:W3CDTF">2026-01-23T07:20:00Z</dcterms:created>
  <dcterms:modified xsi:type="dcterms:W3CDTF">2026-02-24T13:04:00Z</dcterms:modified>
</cp:coreProperties>
</file>